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336" w:rsidRPr="00ED51D8" w:rsidRDefault="00EF1336" w:rsidP="00EF1336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  <w:r w:rsidRPr="00E55EC8">
        <w:rPr>
          <w:rFonts w:ascii="Times New Roman" w:hAnsi="Times New Roman"/>
          <w:b/>
          <w:sz w:val="24"/>
        </w:rPr>
        <w:t>Форма 2 «Требования к предмету оферты»</w:t>
      </w:r>
    </w:p>
    <w:p w:rsidR="00CA2EC3" w:rsidRPr="00ED51D8" w:rsidRDefault="00CA2EC3" w:rsidP="00EF1336">
      <w:pPr>
        <w:jc w:val="right"/>
        <w:rPr>
          <w:rFonts w:ascii="Times New Roman" w:hAnsi="Times New Roman"/>
          <w:b/>
          <w:sz w:val="24"/>
        </w:rPr>
      </w:pPr>
    </w:p>
    <w:p w:rsidR="00EF1336" w:rsidRPr="00CA2EC3" w:rsidRDefault="00CA2EC3" w:rsidP="00EF1336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Требования к предмету оферты</w:t>
      </w:r>
    </w:p>
    <w:p w:rsidR="00EF1336" w:rsidRDefault="00EF1336" w:rsidP="00EF1336">
      <w:pPr>
        <w:autoSpaceDE w:val="0"/>
        <w:jc w:val="both"/>
        <w:rPr>
          <w:rFonts w:ascii="Times New Roman" w:hAnsi="Times New Roman"/>
          <w:b/>
          <w:iCs/>
          <w:sz w:val="24"/>
        </w:rPr>
      </w:pPr>
      <w:r w:rsidRPr="00E55EC8">
        <w:rPr>
          <w:rFonts w:ascii="Times New Roman" w:hAnsi="Times New Roman"/>
          <w:b/>
          <w:iCs/>
          <w:sz w:val="24"/>
        </w:rPr>
        <w:t>1.Общие положения.</w:t>
      </w:r>
    </w:p>
    <w:p w:rsidR="00CA2EC3" w:rsidRPr="00E55EC8" w:rsidRDefault="00CA2EC3" w:rsidP="00EF1336">
      <w:pPr>
        <w:autoSpaceDE w:val="0"/>
        <w:jc w:val="both"/>
        <w:rPr>
          <w:rFonts w:ascii="Times New Roman" w:hAnsi="Times New Roman"/>
          <w:b/>
          <w:iCs/>
          <w:sz w:val="24"/>
        </w:rPr>
      </w:pPr>
    </w:p>
    <w:p w:rsidR="009F0E3A" w:rsidRPr="00E55EC8" w:rsidRDefault="00CA2EC3" w:rsidP="00CA2EC3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         </w:t>
      </w:r>
      <w:r w:rsidR="003444DD" w:rsidRPr="00E55EC8">
        <w:rPr>
          <w:rFonts w:ascii="Times New Roman" w:hAnsi="Times New Roman"/>
          <w:b/>
          <w:sz w:val="24"/>
        </w:rPr>
        <w:t>Предмет закупки</w:t>
      </w:r>
      <w:r w:rsidR="003444DD" w:rsidRPr="00E55EC8">
        <w:rPr>
          <w:rFonts w:ascii="Times New Roman" w:hAnsi="Times New Roman"/>
          <w:sz w:val="24"/>
        </w:rPr>
        <w:t xml:space="preserve">: </w:t>
      </w:r>
      <w:r w:rsidR="009F0E3A" w:rsidRPr="00E55EC8">
        <w:rPr>
          <w:rFonts w:ascii="Times New Roman" w:hAnsi="Times New Roman"/>
          <w:sz w:val="24"/>
        </w:rPr>
        <w:t xml:space="preserve">Услуги по </w:t>
      </w:r>
      <w:r>
        <w:rPr>
          <w:rFonts w:ascii="Times New Roman" w:hAnsi="Times New Roman"/>
          <w:sz w:val="24"/>
        </w:rPr>
        <w:t xml:space="preserve">мойке, полировке и химчистке салона легковых, грузовых (грузоподъемностью до 1,5 т) транспортных средств, автобусов и микроавтобусов, принадлежащих </w:t>
      </w:r>
      <w:r w:rsidR="0004455F">
        <w:rPr>
          <w:rFonts w:ascii="Times New Roman" w:hAnsi="Times New Roman"/>
          <w:sz w:val="24"/>
        </w:rPr>
        <w:t>ОАО «Славнефть-ЯНОС»</w:t>
      </w:r>
      <w:r>
        <w:rPr>
          <w:rFonts w:ascii="Times New Roman" w:hAnsi="Times New Roman"/>
          <w:sz w:val="24"/>
        </w:rPr>
        <w:t>.</w:t>
      </w:r>
    </w:p>
    <w:p w:rsidR="003444DD" w:rsidRPr="00E55EC8" w:rsidRDefault="00CA2EC3" w:rsidP="003444DD">
      <w:pPr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</w:rPr>
        <w:t xml:space="preserve">         </w:t>
      </w:r>
      <w:r w:rsidR="003444DD" w:rsidRPr="00E55EC8">
        <w:rPr>
          <w:rFonts w:ascii="Times New Roman" w:hAnsi="Times New Roman"/>
          <w:b/>
          <w:sz w:val="24"/>
        </w:rPr>
        <w:t>Заказчик:</w:t>
      </w:r>
      <w:r w:rsidR="003444DD" w:rsidRPr="00E55EC8">
        <w:rPr>
          <w:rFonts w:ascii="Times New Roman" w:hAnsi="Times New Roman"/>
          <w:sz w:val="24"/>
        </w:rPr>
        <w:t xml:space="preserve"> Открытое </w:t>
      </w:r>
      <w:r w:rsidR="0067539D" w:rsidRPr="00E55EC8">
        <w:rPr>
          <w:rFonts w:ascii="Times New Roman" w:hAnsi="Times New Roman"/>
          <w:sz w:val="24"/>
        </w:rPr>
        <w:t>а</w:t>
      </w:r>
      <w:r w:rsidR="003444DD" w:rsidRPr="00E55EC8">
        <w:rPr>
          <w:rFonts w:ascii="Times New Roman" w:hAnsi="Times New Roman"/>
          <w:sz w:val="24"/>
        </w:rPr>
        <w:t xml:space="preserve">кционерное </w:t>
      </w:r>
      <w:r w:rsidR="0067539D" w:rsidRPr="00E55EC8">
        <w:rPr>
          <w:rFonts w:ascii="Times New Roman" w:hAnsi="Times New Roman"/>
          <w:sz w:val="24"/>
        </w:rPr>
        <w:t>о</w:t>
      </w:r>
      <w:r w:rsidR="003444DD" w:rsidRPr="00E55EC8">
        <w:rPr>
          <w:rFonts w:ascii="Times New Roman" w:hAnsi="Times New Roman"/>
          <w:sz w:val="24"/>
        </w:rPr>
        <w:t>бщество «Славнефть – Ярославнефтеоргсинтез» (ОАО «Славнефть – ЯНОС»).</w:t>
      </w:r>
    </w:p>
    <w:p w:rsidR="00195980" w:rsidRPr="00E55EC8" w:rsidRDefault="00195980" w:rsidP="00195980">
      <w:pPr>
        <w:spacing w:before="0"/>
        <w:jc w:val="both"/>
        <w:rPr>
          <w:rFonts w:ascii="Times New Roman" w:hAnsi="Times New Roman"/>
          <w:b/>
          <w:sz w:val="24"/>
        </w:rPr>
      </w:pPr>
    </w:p>
    <w:p w:rsidR="00195980" w:rsidRPr="00E55EC8" w:rsidRDefault="00CA2EC3" w:rsidP="00195980">
      <w:pPr>
        <w:spacing w:before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b/>
          <w:sz w:val="24"/>
        </w:rPr>
        <w:t xml:space="preserve">         </w:t>
      </w:r>
      <w:r w:rsidR="00195980" w:rsidRPr="00E55EC8">
        <w:rPr>
          <w:rFonts w:ascii="Times New Roman" w:hAnsi="Times New Roman"/>
          <w:b/>
          <w:sz w:val="24"/>
        </w:rPr>
        <w:t>Плановые сроки выполнения работ/оказания услуг:</w:t>
      </w:r>
      <w:r w:rsidR="00195980" w:rsidRPr="00E55EC8">
        <w:rPr>
          <w:rFonts w:ascii="Times New Roman" w:hAnsi="Times New Roman"/>
          <w:sz w:val="24"/>
        </w:rPr>
        <w:t xml:space="preserve"> круглогодично, включая выходные и праздничные дни. Н</w:t>
      </w:r>
      <w:r w:rsidR="00195980" w:rsidRPr="00E55EC8">
        <w:rPr>
          <w:rFonts w:ascii="Times New Roman" w:hAnsi="Times New Roman"/>
          <w:color w:val="000000"/>
          <w:sz w:val="24"/>
        </w:rPr>
        <w:t xml:space="preserve">ачало </w:t>
      </w:r>
      <w:r>
        <w:rPr>
          <w:rFonts w:ascii="Times New Roman" w:hAnsi="Times New Roman"/>
          <w:color w:val="000000"/>
          <w:sz w:val="24"/>
        </w:rPr>
        <w:t xml:space="preserve">оказания услуг </w:t>
      </w:r>
      <w:r w:rsidR="00195980" w:rsidRPr="00E55EC8">
        <w:rPr>
          <w:rFonts w:ascii="Times New Roman" w:hAnsi="Times New Roman"/>
          <w:color w:val="000000"/>
          <w:sz w:val="24"/>
        </w:rPr>
        <w:t xml:space="preserve"> – 01 января 2018г., </w:t>
      </w:r>
      <w:r w:rsidR="009F0E3A" w:rsidRPr="00E55EC8">
        <w:rPr>
          <w:rFonts w:ascii="Times New Roman" w:hAnsi="Times New Roman"/>
          <w:color w:val="000000"/>
          <w:sz w:val="24"/>
        </w:rPr>
        <w:t>окончание оказания услуг  – 30 июня 2019г. включительно</w:t>
      </w:r>
      <w:r w:rsidR="00195980" w:rsidRPr="00E55EC8">
        <w:rPr>
          <w:rFonts w:ascii="Times New Roman" w:hAnsi="Times New Roman"/>
          <w:color w:val="000000"/>
          <w:sz w:val="24"/>
        </w:rPr>
        <w:t>.</w:t>
      </w:r>
    </w:p>
    <w:p w:rsidR="00195980" w:rsidRPr="00E55EC8" w:rsidRDefault="00195980" w:rsidP="00195980">
      <w:pPr>
        <w:spacing w:before="0"/>
        <w:jc w:val="both"/>
        <w:rPr>
          <w:rFonts w:ascii="Times New Roman" w:hAnsi="Times New Roman"/>
          <w:sz w:val="24"/>
        </w:rPr>
      </w:pPr>
    </w:p>
    <w:p w:rsidR="00794723" w:rsidRDefault="00CA2EC3" w:rsidP="00195980">
      <w:pPr>
        <w:spacing w:before="0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hAnsi="Times New Roman"/>
          <w:b/>
          <w:sz w:val="24"/>
        </w:rPr>
        <w:t xml:space="preserve">         </w:t>
      </w:r>
      <w:r w:rsidR="00195980" w:rsidRPr="00E55EC8">
        <w:rPr>
          <w:rFonts w:ascii="Times New Roman" w:hAnsi="Times New Roman"/>
          <w:b/>
          <w:sz w:val="24"/>
        </w:rPr>
        <w:t>Условия оплаты</w:t>
      </w:r>
      <w:r w:rsidR="00195980" w:rsidRPr="00E55EC8">
        <w:rPr>
          <w:rFonts w:ascii="Times New Roman" w:hAnsi="Times New Roman"/>
          <w:sz w:val="24"/>
        </w:rPr>
        <w:t xml:space="preserve">: </w:t>
      </w:r>
      <w:r w:rsidR="009F0E3A" w:rsidRPr="00E55EC8">
        <w:rPr>
          <w:rFonts w:ascii="Times New Roman" w:eastAsia="Calibri" w:hAnsi="Times New Roman"/>
          <w:sz w:val="24"/>
          <w:lang w:eastAsia="en-US"/>
        </w:rPr>
        <w:t xml:space="preserve">по безналичному расчету по предоставленным актам выполненных работ и счетам фактурам, с отсрочкой платежа 90 (девяносто) календарных дней. </w:t>
      </w:r>
    </w:p>
    <w:p w:rsidR="00195980" w:rsidRPr="00AC2C9A" w:rsidRDefault="00794723" w:rsidP="00195980">
      <w:pPr>
        <w:spacing w:before="0"/>
        <w:jc w:val="both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</w:t>
      </w:r>
      <w:r w:rsidR="009F0E3A" w:rsidRPr="00AC2C9A">
        <w:rPr>
          <w:rFonts w:ascii="Times New Roman" w:eastAsia="Calibri" w:hAnsi="Times New Roman"/>
          <w:color w:val="000000" w:themeColor="text1"/>
          <w:sz w:val="24"/>
          <w:lang w:eastAsia="en-US"/>
        </w:rPr>
        <w:t xml:space="preserve">Стоимость оказания </w:t>
      </w:r>
      <w:r w:rsidR="00AA2F50" w:rsidRPr="00AC2C9A">
        <w:rPr>
          <w:rFonts w:ascii="Times New Roman" w:eastAsia="Calibri" w:hAnsi="Times New Roman"/>
          <w:color w:val="000000" w:themeColor="text1"/>
          <w:sz w:val="24"/>
          <w:lang w:eastAsia="en-US"/>
        </w:rPr>
        <w:t>услуг</w:t>
      </w:r>
      <w:r w:rsidR="00AC7658" w:rsidRPr="00AC2C9A">
        <w:rPr>
          <w:rFonts w:ascii="Times New Roman" w:eastAsia="Calibri" w:hAnsi="Times New Roman"/>
          <w:color w:val="000000" w:themeColor="text1"/>
          <w:sz w:val="24"/>
          <w:lang w:eastAsia="en-US"/>
        </w:rPr>
        <w:t xml:space="preserve"> </w:t>
      </w:r>
      <w:r w:rsidR="00CA2EC3" w:rsidRPr="00AC2C9A">
        <w:rPr>
          <w:rFonts w:ascii="Times New Roman" w:eastAsia="Calibri" w:hAnsi="Times New Roman"/>
          <w:color w:val="000000" w:themeColor="text1"/>
          <w:sz w:val="24"/>
          <w:lang w:eastAsia="en-US"/>
        </w:rPr>
        <w:t xml:space="preserve">по мойке, полировке и химчистке салона легковых, грузовых (грузоподъемностью до 1,5 т) транспортных средств, автобусов и микроавтобусов </w:t>
      </w:r>
      <w:r w:rsidR="009F0E3A" w:rsidRPr="00AC2C9A">
        <w:rPr>
          <w:rFonts w:ascii="Times New Roman" w:eastAsia="Calibri" w:hAnsi="Times New Roman"/>
          <w:color w:val="000000" w:themeColor="text1"/>
          <w:sz w:val="24"/>
          <w:lang w:eastAsia="en-US"/>
        </w:rPr>
        <w:t>будет оценена в соответствии с Приложением 1 к настоящим Требованиям</w:t>
      </w:r>
      <w:r w:rsidR="00195980" w:rsidRPr="00AC2C9A">
        <w:rPr>
          <w:rFonts w:ascii="Times New Roman" w:hAnsi="Times New Roman"/>
          <w:color w:val="000000" w:themeColor="text1"/>
          <w:sz w:val="24"/>
        </w:rPr>
        <w:t>.</w:t>
      </w:r>
    </w:p>
    <w:p w:rsidR="00195980" w:rsidRPr="00E55EC8" w:rsidRDefault="00195980" w:rsidP="00195980">
      <w:pPr>
        <w:spacing w:before="0"/>
        <w:jc w:val="both"/>
        <w:rPr>
          <w:rFonts w:ascii="Times New Roman" w:hAnsi="Times New Roman"/>
          <w:sz w:val="24"/>
        </w:rPr>
      </w:pPr>
    </w:p>
    <w:p w:rsidR="00195980" w:rsidRDefault="00195980" w:rsidP="00195980">
      <w:pPr>
        <w:autoSpaceDE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E55EC8">
        <w:rPr>
          <w:rFonts w:ascii="Times New Roman" w:hAnsi="Times New Roman"/>
          <w:b/>
          <w:iCs/>
          <w:sz w:val="24"/>
        </w:rPr>
        <w:t>2. Основные требования к продукту.</w:t>
      </w:r>
    </w:p>
    <w:p w:rsidR="00AC2C9A" w:rsidRPr="00AC2C9A" w:rsidRDefault="00AC2C9A" w:rsidP="00195980">
      <w:pPr>
        <w:autoSpaceDE w:val="0"/>
        <w:spacing w:before="0"/>
        <w:jc w:val="both"/>
        <w:rPr>
          <w:rFonts w:ascii="Times New Roman" w:hAnsi="Times New Roman"/>
          <w:iCs/>
          <w:sz w:val="24"/>
        </w:rPr>
      </w:pPr>
      <w:r>
        <w:rPr>
          <w:rFonts w:ascii="Times New Roman" w:hAnsi="Times New Roman"/>
          <w:b/>
          <w:iCs/>
          <w:sz w:val="24"/>
        </w:rPr>
        <w:t xml:space="preserve">            </w:t>
      </w:r>
      <w:r>
        <w:rPr>
          <w:rFonts w:ascii="Times New Roman" w:hAnsi="Times New Roman"/>
          <w:iCs/>
          <w:sz w:val="24"/>
        </w:rPr>
        <w:t>Исполнитель обязуется распределить по классам автомобили, указанные в Приложении № 1 к Договору.</w:t>
      </w:r>
    </w:p>
    <w:p w:rsidR="00CA2EC3" w:rsidRDefault="009F0E3A" w:rsidP="009F0E3A">
      <w:pPr>
        <w:autoSpaceDE w:val="0"/>
        <w:spacing w:before="0" w:after="120" w:line="276" w:lineRule="auto"/>
        <w:ind w:firstLine="709"/>
        <w:contextualSpacing/>
        <w:jc w:val="both"/>
        <w:rPr>
          <w:rFonts w:ascii="Times New Roman" w:eastAsia="Calibri" w:hAnsi="Times New Roman"/>
          <w:iCs/>
          <w:sz w:val="24"/>
          <w:lang w:eastAsia="en-US"/>
        </w:rPr>
      </w:pPr>
      <w:r w:rsidRPr="00E55EC8">
        <w:rPr>
          <w:rFonts w:ascii="Times New Roman" w:eastAsia="Calibri" w:hAnsi="Times New Roman"/>
          <w:iCs/>
          <w:sz w:val="24"/>
          <w:lang w:eastAsia="en-US"/>
        </w:rPr>
        <w:t>Исполнитель обязуется своевр</w:t>
      </w:r>
      <w:r w:rsidR="00CA2EC3">
        <w:rPr>
          <w:rFonts w:ascii="Times New Roman" w:eastAsia="Calibri" w:hAnsi="Times New Roman"/>
          <w:iCs/>
          <w:sz w:val="24"/>
          <w:lang w:eastAsia="en-US"/>
        </w:rPr>
        <w:t>еменно и качественно оказывать</w:t>
      </w:r>
      <w:r w:rsidRPr="00E55EC8">
        <w:rPr>
          <w:rFonts w:ascii="Times New Roman" w:eastAsia="Calibri" w:hAnsi="Times New Roman"/>
          <w:iCs/>
          <w:sz w:val="24"/>
          <w:lang w:eastAsia="en-US"/>
        </w:rPr>
        <w:t xml:space="preserve"> услуги Заказчику, предусмотренные настоящим Договором.</w:t>
      </w:r>
    </w:p>
    <w:p w:rsidR="009F0E3A" w:rsidRDefault="00CA2EC3" w:rsidP="009F0E3A">
      <w:pPr>
        <w:autoSpaceDE w:val="0"/>
        <w:spacing w:before="0" w:after="120" w:line="276" w:lineRule="auto"/>
        <w:ind w:firstLine="709"/>
        <w:contextualSpacing/>
        <w:jc w:val="both"/>
        <w:rPr>
          <w:rFonts w:ascii="Times New Roman" w:eastAsia="Calibri" w:hAnsi="Times New Roman"/>
          <w:iCs/>
          <w:sz w:val="24"/>
          <w:lang w:eastAsia="en-US"/>
        </w:rPr>
      </w:pPr>
      <w:r>
        <w:rPr>
          <w:rFonts w:ascii="Times New Roman" w:eastAsia="Calibri" w:hAnsi="Times New Roman"/>
          <w:iCs/>
          <w:sz w:val="24"/>
          <w:lang w:eastAsia="en-US"/>
        </w:rPr>
        <w:t xml:space="preserve">При приемке и осмотре транспортного средства совместно с представителем </w:t>
      </w:r>
      <w:r w:rsidR="000D3051">
        <w:rPr>
          <w:rFonts w:ascii="Times New Roman" w:eastAsia="Calibri" w:hAnsi="Times New Roman"/>
          <w:iCs/>
          <w:sz w:val="24"/>
          <w:lang w:eastAsia="en-US"/>
        </w:rPr>
        <w:t>Заказчика</w:t>
      </w:r>
      <w:r>
        <w:rPr>
          <w:rFonts w:ascii="Times New Roman" w:eastAsia="Calibri" w:hAnsi="Times New Roman"/>
          <w:iCs/>
          <w:sz w:val="24"/>
          <w:lang w:eastAsia="en-US"/>
        </w:rPr>
        <w:t xml:space="preserve"> определить</w:t>
      </w:r>
      <w:r w:rsidR="009F0E3A" w:rsidRPr="00E55EC8">
        <w:rPr>
          <w:rFonts w:ascii="Times New Roman" w:eastAsia="Calibri" w:hAnsi="Times New Roman"/>
          <w:iCs/>
          <w:sz w:val="24"/>
          <w:lang w:eastAsia="en-US"/>
        </w:rPr>
        <w:t xml:space="preserve"> </w:t>
      </w:r>
      <w:r w:rsidR="000D3051">
        <w:rPr>
          <w:rFonts w:ascii="Times New Roman" w:eastAsia="Calibri" w:hAnsi="Times New Roman"/>
          <w:iCs/>
          <w:sz w:val="24"/>
          <w:lang w:eastAsia="en-US"/>
        </w:rPr>
        <w:t>комплекс услуг по мойке, полировке и химчистке салона транспортных средств.</w:t>
      </w:r>
    </w:p>
    <w:p w:rsidR="000D3051" w:rsidRPr="00E55EC8" w:rsidRDefault="000D3051" w:rsidP="009F0E3A">
      <w:pPr>
        <w:autoSpaceDE w:val="0"/>
        <w:spacing w:before="0" w:after="120" w:line="276" w:lineRule="auto"/>
        <w:ind w:firstLine="709"/>
        <w:contextualSpacing/>
        <w:jc w:val="both"/>
        <w:rPr>
          <w:rFonts w:ascii="Times New Roman" w:eastAsia="Calibri" w:hAnsi="Times New Roman"/>
          <w:iCs/>
          <w:sz w:val="24"/>
          <w:lang w:eastAsia="en-US"/>
        </w:rPr>
      </w:pPr>
      <w:r>
        <w:rPr>
          <w:rFonts w:ascii="Times New Roman" w:eastAsia="Calibri" w:hAnsi="Times New Roman"/>
          <w:iCs/>
          <w:sz w:val="24"/>
          <w:lang w:eastAsia="en-US"/>
        </w:rPr>
        <w:t>При оказании услуг по настоящему Договору применять сертифицированные материалы и оборудование.</w:t>
      </w:r>
    </w:p>
    <w:p w:rsidR="003444DD" w:rsidRPr="00E55EC8" w:rsidRDefault="009F0E3A" w:rsidP="00CA2EC3">
      <w:pPr>
        <w:spacing w:before="0" w:line="276" w:lineRule="auto"/>
        <w:jc w:val="both"/>
        <w:rPr>
          <w:rFonts w:ascii="Times New Roman" w:hAnsi="Times New Roman"/>
          <w:sz w:val="24"/>
        </w:rPr>
      </w:pPr>
      <w:r w:rsidRPr="00E55EC8">
        <w:rPr>
          <w:rFonts w:ascii="Times New Roman" w:hAnsi="Times New Roman"/>
          <w:sz w:val="24"/>
        </w:rPr>
        <w:t xml:space="preserve">              </w:t>
      </w:r>
    </w:p>
    <w:p w:rsidR="00EF1336" w:rsidRDefault="00EF1336" w:rsidP="0076276E">
      <w:pPr>
        <w:autoSpaceDE w:val="0"/>
        <w:spacing w:after="120"/>
        <w:jc w:val="both"/>
        <w:rPr>
          <w:rFonts w:ascii="Times New Roman" w:hAnsi="Times New Roman"/>
          <w:b/>
          <w:iCs/>
          <w:sz w:val="24"/>
        </w:rPr>
      </w:pPr>
      <w:r w:rsidRPr="00E55EC8">
        <w:rPr>
          <w:rFonts w:ascii="Times New Roman" w:hAnsi="Times New Roman"/>
          <w:b/>
          <w:iCs/>
          <w:sz w:val="24"/>
        </w:rPr>
        <w:t>3. Основные требования к Контрагенту.</w:t>
      </w: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2"/>
        <w:gridCol w:w="3473"/>
        <w:gridCol w:w="3205"/>
        <w:gridCol w:w="1284"/>
        <w:gridCol w:w="1276"/>
      </w:tblGrid>
      <w:tr w:rsidR="000D3051" w:rsidRPr="000D3051" w:rsidTr="00AA2F50">
        <w:trPr>
          <w:trHeight w:val="300"/>
          <w:tblHeader/>
        </w:trPr>
        <w:tc>
          <w:tcPr>
            <w:tcW w:w="842" w:type="dxa"/>
            <w:shd w:val="clear" w:color="auto" w:fill="D9D9D9"/>
            <w:vAlign w:val="center"/>
          </w:tcPr>
          <w:p w:rsidR="000D3051" w:rsidRPr="000D3051" w:rsidRDefault="000D3051" w:rsidP="000D3051">
            <w:pPr>
              <w:spacing w:before="0"/>
              <w:rPr>
                <w:rFonts w:ascii="Times New Roman" w:hAnsi="Times New Roman"/>
                <w:b/>
                <w:bCs/>
                <w:szCs w:val="22"/>
              </w:rPr>
            </w:pPr>
          </w:p>
          <w:p w:rsidR="000D3051" w:rsidRPr="000D3051" w:rsidRDefault="000D3051" w:rsidP="000D3051">
            <w:pPr>
              <w:spacing w:before="0"/>
              <w:rPr>
                <w:rFonts w:ascii="Times New Roman" w:hAnsi="Times New Roman"/>
                <w:b/>
                <w:bCs/>
                <w:szCs w:val="22"/>
              </w:rPr>
            </w:pPr>
          </w:p>
          <w:p w:rsidR="000D3051" w:rsidRPr="000D3051" w:rsidRDefault="000D3051" w:rsidP="000D3051">
            <w:pPr>
              <w:spacing w:before="0"/>
              <w:rPr>
                <w:rFonts w:ascii="Times New Roman" w:hAnsi="Times New Roman"/>
                <w:b/>
                <w:bCs/>
                <w:szCs w:val="22"/>
              </w:rPr>
            </w:pPr>
            <w:r w:rsidRPr="000D3051">
              <w:rPr>
                <w:rFonts w:ascii="Times New Roman" w:hAnsi="Times New Roman"/>
                <w:b/>
                <w:bCs/>
                <w:szCs w:val="22"/>
              </w:rPr>
              <w:t>№ п/п</w:t>
            </w:r>
            <w:r w:rsidRPr="000D3051">
              <w:rPr>
                <w:rFonts w:ascii="Times New Roman" w:hAnsi="Times New Roman"/>
                <w:b/>
                <w:bCs/>
                <w:szCs w:val="22"/>
              </w:rPr>
              <w:tab/>
            </w:r>
          </w:p>
          <w:p w:rsidR="000D3051" w:rsidRPr="000D3051" w:rsidRDefault="000D3051" w:rsidP="000D3051">
            <w:pPr>
              <w:spacing w:before="0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3473" w:type="dxa"/>
            <w:shd w:val="clear" w:color="auto" w:fill="D9D9D9"/>
            <w:vAlign w:val="center"/>
          </w:tcPr>
          <w:p w:rsidR="000D3051" w:rsidRPr="000D3051" w:rsidRDefault="000D3051" w:rsidP="000D3051">
            <w:pPr>
              <w:spacing w:before="0"/>
              <w:rPr>
                <w:rFonts w:ascii="Times New Roman" w:hAnsi="Times New Roman"/>
                <w:b/>
                <w:bCs/>
                <w:szCs w:val="22"/>
              </w:rPr>
            </w:pPr>
            <w:r w:rsidRPr="000D3051">
              <w:rPr>
                <w:rFonts w:ascii="Times New Roman" w:hAnsi="Times New Roman"/>
                <w:b/>
                <w:bCs/>
                <w:szCs w:val="22"/>
              </w:rPr>
              <w:t>Требование (параметр оценки)</w:t>
            </w:r>
          </w:p>
        </w:tc>
        <w:tc>
          <w:tcPr>
            <w:tcW w:w="3205" w:type="dxa"/>
            <w:shd w:val="clear" w:color="auto" w:fill="D9D9D9"/>
            <w:vAlign w:val="center"/>
          </w:tcPr>
          <w:p w:rsidR="000D3051" w:rsidRPr="000D3051" w:rsidRDefault="000D3051" w:rsidP="000D3051">
            <w:pPr>
              <w:spacing w:before="0"/>
              <w:rPr>
                <w:rFonts w:ascii="Times New Roman" w:hAnsi="Times New Roman"/>
                <w:b/>
                <w:bCs/>
                <w:szCs w:val="22"/>
              </w:rPr>
            </w:pPr>
            <w:r w:rsidRPr="000D3051">
              <w:rPr>
                <w:rFonts w:ascii="Times New Roman" w:hAnsi="Times New Roman"/>
                <w:b/>
                <w:bCs/>
                <w:szCs w:val="22"/>
              </w:rPr>
              <w:t>Документы, подтверждающие соответствия требованию</w:t>
            </w:r>
          </w:p>
        </w:tc>
        <w:tc>
          <w:tcPr>
            <w:tcW w:w="1284" w:type="dxa"/>
            <w:shd w:val="clear" w:color="auto" w:fill="D9D9D9"/>
            <w:vAlign w:val="center"/>
          </w:tcPr>
          <w:p w:rsidR="000D3051" w:rsidRPr="000D3051" w:rsidRDefault="000D3051" w:rsidP="000D3051">
            <w:pPr>
              <w:spacing w:before="0"/>
              <w:rPr>
                <w:rFonts w:ascii="Times New Roman" w:hAnsi="Times New Roman"/>
                <w:b/>
                <w:bCs/>
                <w:szCs w:val="22"/>
              </w:rPr>
            </w:pPr>
            <w:r w:rsidRPr="000D3051">
              <w:rPr>
                <w:rFonts w:ascii="Times New Roman" w:hAnsi="Times New Roman"/>
                <w:b/>
                <w:bCs/>
                <w:szCs w:val="22"/>
              </w:rPr>
              <w:t>Ед.изм.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0D3051" w:rsidRPr="000D3051" w:rsidRDefault="000D3051" w:rsidP="000D3051">
            <w:pPr>
              <w:spacing w:before="0"/>
              <w:rPr>
                <w:rFonts w:ascii="Times New Roman" w:hAnsi="Times New Roman"/>
                <w:b/>
                <w:bCs/>
                <w:szCs w:val="22"/>
              </w:rPr>
            </w:pPr>
            <w:r w:rsidRPr="000D3051">
              <w:rPr>
                <w:rFonts w:ascii="Times New Roman" w:hAnsi="Times New Roman"/>
                <w:b/>
                <w:bCs/>
                <w:szCs w:val="22"/>
              </w:rPr>
              <w:t>Условия соответствия</w:t>
            </w:r>
          </w:p>
        </w:tc>
      </w:tr>
      <w:tr w:rsidR="000D3051" w:rsidRPr="000D3051" w:rsidTr="000D3051">
        <w:trPr>
          <w:trHeight w:val="196"/>
        </w:trPr>
        <w:tc>
          <w:tcPr>
            <w:tcW w:w="842" w:type="dxa"/>
            <w:shd w:val="clear" w:color="auto" w:fill="auto"/>
            <w:noWrap/>
            <w:vAlign w:val="center"/>
          </w:tcPr>
          <w:p w:rsidR="000D3051" w:rsidRPr="000D3051" w:rsidRDefault="000D3051" w:rsidP="000D3051">
            <w:pPr>
              <w:rPr>
                <w:rFonts w:ascii="Times New Roman" w:hAnsi="Times New Roman"/>
                <w:sz w:val="20"/>
                <w:szCs w:val="20"/>
              </w:rPr>
            </w:pPr>
            <w:r w:rsidRPr="000D3051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0D3051" w:rsidRPr="000D3051" w:rsidRDefault="000D3051" w:rsidP="000D3051">
            <w:pPr>
              <w:jc w:val="center"/>
              <w:rPr>
                <w:rFonts w:ascii="Times New Roman" w:hAnsi="Times New Roman"/>
              </w:rPr>
            </w:pPr>
            <w:r w:rsidRPr="000D3051">
              <w:rPr>
                <w:rFonts w:ascii="Times New Roman" w:hAnsi="Times New Roman"/>
              </w:rPr>
              <w:t>Наличие опыта оказания услуг по мойке, полировке и химчистке салона легковых автомобилей.</w:t>
            </w:r>
          </w:p>
        </w:tc>
        <w:tc>
          <w:tcPr>
            <w:tcW w:w="3205" w:type="dxa"/>
            <w:shd w:val="clear" w:color="auto" w:fill="auto"/>
          </w:tcPr>
          <w:p w:rsidR="000D3051" w:rsidRPr="000D3051" w:rsidRDefault="000D3051" w:rsidP="00022558">
            <w:pPr>
              <w:rPr>
                <w:rFonts w:ascii="Times New Roman" w:hAnsi="Times New Roman"/>
              </w:rPr>
            </w:pPr>
            <w:r w:rsidRPr="000D3051">
              <w:rPr>
                <w:rFonts w:ascii="Times New Roman" w:hAnsi="Times New Roman"/>
              </w:rPr>
              <w:t xml:space="preserve">Справка за подписью руководителя предприятия с указанием перечня договоров с организациями-заказчиками, общей суммы договоров в год, периода оказания услуг (Форма № </w:t>
            </w:r>
            <w:r w:rsidR="00022558" w:rsidRPr="0094148A">
              <w:rPr>
                <w:rFonts w:ascii="Times New Roman" w:hAnsi="Times New Roman"/>
                <w:color w:val="000000"/>
              </w:rPr>
              <w:t>8</w:t>
            </w:r>
            <w:r w:rsidRPr="000D3051">
              <w:rPr>
                <w:rFonts w:ascii="Times New Roman" w:hAnsi="Times New Roman"/>
              </w:rPr>
              <w:t>)</w:t>
            </w:r>
          </w:p>
        </w:tc>
        <w:tc>
          <w:tcPr>
            <w:tcW w:w="1284" w:type="dxa"/>
            <w:shd w:val="clear" w:color="000000" w:fill="FFFFFF"/>
          </w:tcPr>
          <w:p w:rsidR="000D3051" w:rsidRPr="000D3051" w:rsidRDefault="000D3051" w:rsidP="000D3051">
            <w:pPr>
              <w:rPr>
                <w:rFonts w:ascii="Times New Roman" w:hAnsi="Times New Roman"/>
              </w:rPr>
            </w:pPr>
            <w:r w:rsidRPr="000D3051">
              <w:rPr>
                <w:rFonts w:ascii="Times New Roman" w:hAnsi="Times New Roman"/>
              </w:rPr>
              <w:t>лет</w:t>
            </w:r>
          </w:p>
        </w:tc>
        <w:tc>
          <w:tcPr>
            <w:tcW w:w="1276" w:type="dxa"/>
            <w:shd w:val="clear" w:color="000000" w:fill="FFFFFF"/>
          </w:tcPr>
          <w:p w:rsidR="000D3051" w:rsidRPr="000D3051" w:rsidRDefault="000D3051" w:rsidP="000D3051">
            <w:pPr>
              <w:rPr>
                <w:rFonts w:ascii="Times New Roman" w:hAnsi="Times New Roman"/>
              </w:rPr>
            </w:pPr>
            <w:r w:rsidRPr="000D3051">
              <w:rPr>
                <w:rFonts w:ascii="Times New Roman" w:hAnsi="Times New Roman"/>
              </w:rPr>
              <w:t xml:space="preserve">3 и более </w:t>
            </w:r>
          </w:p>
        </w:tc>
      </w:tr>
      <w:tr w:rsidR="000D3051" w:rsidRPr="000D3051" w:rsidTr="00AA2F50">
        <w:trPr>
          <w:trHeight w:val="1099"/>
        </w:trPr>
        <w:tc>
          <w:tcPr>
            <w:tcW w:w="842" w:type="dxa"/>
            <w:shd w:val="clear" w:color="auto" w:fill="auto"/>
            <w:noWrap/>
            <w:vAlign w:val="center"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  <w:r w:rsidRPr="000D3051">
              <w:rPr>
                <w:rFonts w:ascii="Times New Roman" w:hAnsi="Times New Roman"/>
              </w:rPr>
              <w:t>2.</w:t>
            </w:r>
          </w:p>
        </w:tc>
        <w:tc>
          <w:tcPr>
            <w:tcW w:w="3473" w:type="dxa"/>
            <w:shd w:val="clear" w:color="auto" w:fill="auto"/>
          </w:tcPr>
          <w:p w:rsidR="000D3051" w:rsidRPr="000D3051" w:rsidRDefault="000D3051" w:rsidP="000D3051">
            <w:pPr>
              <w:rPr>
                <w:rFonts w:ascii="Times New Roman" w:hAnsi="Times New Roman"/>
              </w:rPr>
            </w:pPr>
            <w:r w:rsidRPr="000D3051">
              <w:rPr>
                <w:rFonts w:ascii="Times New Roman" w:hAnsi="Times New Roman"/>
              </w:rPr>
              <w:t>Удаленность от предприятия не более 10км</w:t>
            </w:r>
          </w:p>
        </w:tc>
        <w:tc>
          <w:tcPr>
            <w:tcW w:w="3205" w:type="dxa"/>
            <w:shd w:val="clear" w:color="auto" w:fill="auto"/>
          </w:tcPr>
          <w:p w:rsidR="000D3051" w:rsidRPr="000D3051" w:rsidRDefault="000D3051" w:rsidP="000D3051">
            <w:pPr>
              <w:rPr>
                <w:rFonts w:ascii="Times New Roman" w:hAnsi="Times New Roman"/>
              </w:rPr>
            </w:pPr>
            <w:r w:rsidRPr="000D3051">
              <w:rPr>
                <w:rFonts w:ascii="Times New Roman" w:hAnsi="Times New Roman"/>
              </w:rPr>
              <w:t>Письмо за подписью руководителя</w:t>
            </w:r>
          </w:p>
        </w:tc>
        <w:tc>
          <w:tcPr>
            <w:tcW w:w="1284" w:type="dxa"/>
            <w:shd w:val="clear" w:color="000000" w:fill="FFFFFF"/>
          </w:tcPr>
          <w:p w:rsidR="000D3051" w:rsidRPr="000D3051" w:rsidRDefault="000D3051" w:rsidP="000D3051">
            <w:pPr>
              <w:rPr>
                <w:rFonts w:ascii="Times New Roman" w:hAnsi="Times New Roman"/>
              </w:rPr>
            </w:pPr>
            <w:r w:rsidRPr="000D3051">
              <w:rPr>
                <w:rFonts w:ascii="Times New Roman" w:hAnsi="Times New Roman"/>
              </w:rPr>
              <w:t>км.</w:t>
            </w:r>
          </w:p>
        </w:tc>
        <w:tc>
          <w:tcPr>
            <w:tcW w:w="1276" w:type="dxa"/>
            <w:shd w:val="clear" w:color="000000" w:fill="FFFFFF"/>
          </w:tcPr>
          <w:p w:rsidR="000D3051" w:rsidRPr="000D3051" w:rsidRDefault="000D3051" w:rsidP="000D3051">
            <w:pPr>
              <w:rPr>
                <w:rFonts w:ascii="Times New Roman" w:hAnsi="Times New Roman"/>
              </w:rPr>
            </w:pPr>
            <w:r w:rsidRPr="000D3051">
              <w:rPr>
                <w:rFonts w:ascii="Times New Roman" w:hAnsi="Times New Roman"/>
              </w:rPr>
              <w:t>не более 10 км.</w:t>
            </w:r>
          </w:p>
        </w:tc>
      </w:tr>
      <w:tr w:rsidR="000D3051" w:rsidRPr="000D3051" w:rsidTr="00AA2F50">
        <w:trPr>
          <w:trHeight w:val="1114"/>
        </w:trPr>
        <w:tc>
          <w:tcPr>
            <w:tcW w:w="842" w:type="dxa"/>
            <w:shd w:val="clear" w:color="auto" w:fill="auto"/>
            <w:noWrap/>
            <w:vAlign w:val="center"/>
          </w:tcPr>
          <w:p w:rsidR="000D3051" w:rsidRPr="000D3051" w:rsidRDefault="000D3051" w:rsidP="000D3051">
            <w:pPr>
              <w:rPr>
                <w:rFonts w:ascii="Times New Roman" w:hAnsi="Times New Roman"/>
              </w:rPr>
            </w:pPr>
            <w:r w:rsidRPr="000D3051">
              <w:rPr>
                <w:rFonts w:ascii="Times New Roman" w:hAnsi="Times New Roman"/>
                <w:lang w:val="en-US"/>
              </w:rPr>
              <w:lastRenderedPageBreak/>
              <w:t>3</w:t>
            </w:r>
            <w:r w:rsidRPr="000D3051">
              <w:rPr>
                <w:rFonts w:ascii="Times New Roman" w:hAnsi="Times New Roman"/>
              </w:rPr>
              <w:t>.</w:t>
            </w:r>
          </w:p>
        </w:tc>
        <w:tc>
          <w:tcPr>
            <w:tcW w:w="3473" w:type="dxa"/>
            <w:shd w:val="clear" w:color="auto" w:fill="auto"/>
          </w:tcPr>
          <w:p w:rsidR="000D3051" w:rsidRPr="000D3051" w:rsidRDefault="000D3051" w:rsidP="000D3051">
            <w:pPr>
              <w:rPr>
                <w:rFonts w:ascii="Times New Roman" w:hAnsi="Times New Roman"/>
              </w:rPr>
            </w:pPr>
            <w:r w:rsidRPr="000D3051">
              <w:rPr>
                <w:rFonts w:ascii="Times New Roman" w:hAnsi="Times New Roman"/>
              </w:rPr>
              <w:t>Наличие в собственности (или в аренде) помещения и оборудования для оказания услуг.</w:t>
            </w:r>
          </w:p>
        </w:tc>
        <w:tc>
          <w:tcPr>
            <w:tcW w:w="3205" w:type="dxa"/>
            <w:shd w:val="clear" w:color="auto" w:fill="auto"/>
          </w:tcPr>
          <w:p w:rsidR="000D3051" w:rsidRPr="000D3051" w:rsidRDefault="000D3051" w:rsidP="006F4DC9">
            <w:pPr>
              <w:rPr>
                <w:rFonts w:ascii="Times New Roman" w:hAnsi="Times New Roman"/>
              </w:rPr>
            </w:pPr>
            <w:r w:rsidRPr="000D3051">
              <w:rPr>
                <w:rFonts w:ascii="Times New Roman" w:hAnsi="Times New Roman"/>
              </w:rPr>
              <w:t>Справка о наличии производственных мощностей и оборудования (Форма №</w:t>
            </w:r>
            <w:r w:rsidR="006F4DC9" w:rsidRPr="0094148A">
              <w:rPr>
                <w:rFonts w:ascii="Times New Roman" w:hAnsi="Times New Roman"/>
                <w:color w:val="000000"/>
              </w:rPr>
              <w:t>7</w:t>
            </w:r>
            <w:r w:rsidRPr="000D3051">
              <w:rPr>
                <w:rFonts w:ascii="Times New Roman" w:hAnsi="Times New Roman"/>
              </w:rPr>
              <w:t>)</w:t>
            </w:r>
          </w:p>
        </w:tc>
        <w:tc>
          <w:tcPr>
            <w:tcW w:w="1284" w:type="dxa"/>
            <w:shd w:val="clear" w:color="000000" w:fill="FFFFFF"/>
          </w:tcPr>
          <w:p w:rsidR="000D3051" w:rsidRDefault="000D3051" w:rsidP="000D30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наличие/</w:t>
            </w:r>
          </w:p>
          <w:p w:rsidR="000D3051" w:rsidRPr="000D3051" w:rsidRDefault="000D3051" w:rsidP="000D30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отсутствие</w:t>
            </w:r>
          </w:p>
        </w:tc>
        <w:tc>
          <w:tcPr>
            <w:tcW w:w="1276" w:type="dxa"/>
            <w:shd w:val="clear" w:color="000000" w:fill="FFFFFF"/>
          </w:tcPr>
          <w:p w:rsidR="000D3051" w:rsidRPr="000D3051" w:rsidRDefault="000D3051" w:rsidP="000D30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</w:t>
            </w:r>
          </w:p>
        </w:tc>
      </w:tr>
      <w:tr w:rsidR="000D3051" w:rsidRPr="000D3051" w:rsidTr="00AA2F50">
        <w:trPr>
          <w:trHeight w:val="926"/>
        </w:trPr>
        <w:tc>
          <w:tcPr>
            <w:tcW w:w="842" w:type="dxa"/>
            <w:shd w:val="clear" w:color="auto" w:fill="auto"/>
            <w:noWrap/>
          </w:tcPr>
          <w:p w:rsidR="000D3051" w:rsidRPr="000D3051" w:rsidRDefault="000D3051" w:rsidP="000D3051">
            <w:pPr>
              <w:rPr>
                <w:rFonts w:ascii="Times New Roman" w:hAnsi="Times New Roman"/>
              </w:rPr>
            </w:pPr>
            <w:r w:rsidRPr="000D3051">
              <w:rPr>
                <w:rFonts w:ascii="Times New Roman" w:hAnsi="Times New Roman"/>
                <w:lang w:val="en-US"/>
              </w:rPr>
              <w:t>4</w:t>
            </w:r>
            <w:r w:rsidRPr="000D3051">
              <w:rPr>
                <w:rFonts w:ascii="Times New Roman" w:hAnsi="Times New Roman"/>
              </w:rPr>
              <w:t>.</w:t>
            </w:r>
          </w:p>
        </w:tc>
        <w:tc>
          <w:tcPr>
            <w:tcW w:w="3473" w:type="dxa"/>
            <w:shd w:val="clear" w:color="auto" w:fill="auto"/>
          </w:tcPr>
          <w:p w:rsidR="000D3051" w:rsidRPr="000D3051" w:rsidRDefault="000D3051" w:rsidP="000D3051">
            <w:pPr>
              <w:rPr>
                <w:rFonts w:ascii="Times New Roman" w:hAnsi="Times New Roman"/>
              </w:rPr>
            </w:pPr>
            <w:r w:rsidRPr="000D3051">
              <w:rPr>
                <w:rFonts w:ascii="Times New Roman" w:hAnsi="Times New Roman"/>
              </w:rPr>
              <w:t xml:space="preserve">Наличие возможности оказания услуг по предварительной записи </w:t>
            </w:r>
          </w:p>
        </w:tc>
        <w:tc>
          <w:tcPr>
            <w:tcW w:w="3205" w:type="dxa"/>
            <w:shd w:val="clear" w:color="auto" w:fill="auto"/>
          </w:tcPr>
          <w:p w:rsidR="000D3051" w:rsidRPr="000D3051" w:rsidRDefault="000D3051" w:rsidP="000D3051">
            <w:pPr>
              <w:rPr>
                <w:rFonts w:ascii="Times New Roman" w:hAnsi="Times New Roman"/>
              </w:rPr>
            </w:pPr>
            <w:r w:rsidRPr="000D3051">
              <w:rPr>
                <w:rFonts w:ascii="Times New Roman" w:hAnsi="Times New Roman"/>
              </w:rPr>
              <w:t>Письмо за подписью руководителя</w:t>
            </w:r>
          </w:p>
        </w:tc>
        <w:tc>
          <w:tcPr>
            <w:tcW w:w="1284" w:type="dxa"/>
            <w:shd w:val="clear" w:color="000000" w:fill="FFFFFF"/>
          </w:tcPr>
          <w:p w:rsidR="000D3051" w:rsidRPr="000D3051" w:rsidRDefault="000D3051" w:rsidP="000D30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0D3051">
              <w:rPr>
                <w:rFonts w:ascii="Times New Roman" w:hAnsi="Times New Roman"/>
              </w:rPr>
              <w:t>аличие/</w:t>
            </w:r>
          </w:p>
          <w:p w:rsidR="000D3051" w:rsidRPr="000D3051" w:rsidRDefault="000D3051" w:rsidP="000D3051">
            <w:pPr>
              <w:rPr>
                <w:rFonts w:ascii="Times New Roman" w:hAnsi="Times New Roman"/>
              </w:rPr>
            </w:pPr>
            <w:r w:rsidRPr="000D3051">
              <w:rPr>
                <w:rFonts w:ascii="Times New Roman" w:hAnsi="Times New Roman"/>
              </w:rPr>
              <w:t>отсутствие</w:t>
            </w:r>
          </w:p>
        </w:tc>
        <w:tc>
          <w:tcPr>
            <w:tcW w:w="1276" w:type="dxa"/>
            <w:shd w:val="clear" w:color="000000" w:fill="FFFFFF"/>
          </w:tcPr>
          <w:p w:rsidR="000D3051" w:rsidRPr="000D3051" w:rsidRDefault="000D3051" w:rsidP="000D30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</w:t>
            </w:r>
          </w:p>
        </w:tc>
      </w:tr>
      <w:tr w:rsidR="000D3051" w:rsidRPr="000D3051" w:rsidTr="00AA2F50">
        <w:trPr>
          <w:trHeight w:val="926"/>
        </w:trPr>
        <w:tc>
          <w:tcPr>
            <w:tcW w:w="842" w:type="dxa"/>
            <w:shd w:val="clear" w:color="auto" w:fill="auto"/>
            <w:noWrap/>
          </w:tcPr>
          <w:p w:rsidR="000D3051" w:rsidRPr="000D3051" w:rsidRDefault="000D3051" w:rsidP="000D3051">
            <w:pPr>
              <w:rPr>
                <w:rFonts w:ascii="Times New Roman" w:hAnsi="Times New Roman"/>
              </w:rPr>
            </w:pPr>
            <w:r w:rsidRPr="000D3051">
              <w:rPr>
                <w:rFonts w:ascii="Times New Roman" w:hAnsi="Times New Roman"/>
              </w:rPr>
              <w:t>5.</w:t>
            </w:r>
          </w:p>
        </w:tc>
        <w:tc>
          <w:tcPr>
            <w:tcW w:w="3473" w:type="dxa"/>
            <w:shd w:val="clear" w:color="auto" w:fill="auto"/>
          </w:tcPr>
          <w:p w:rsidR="000D3051" w:rsidRPr="000D3051" w:rsidRDefault="000D3051" w:rsidP="000D3051">
            <w:pPr>
              <w:rPr>
                <w:rFonts w:ascii="Times New Roman" w:hAnsi="Times New Roman"/>
              </w:rPr>
            </w:pPr>
            <w:r w:rsidRPr="000D3051">
              <w:rPr>
                <w:rFonts w:ascii="Times New Roman" w:hAnsi="Times New Roman"/>
              </w:rPr>
              <w:t>Наличие не менее 2-х помывочных мест</w:t>
            </w:r>
          </w:p>
        </w:tc>
        <w:tc>
          <w:tcPr>
            <w:tcW w:w="3205" w:type="dxa"/>
            <w:shd w:val="clear" w:color="auto" w:fill="auto"/>
          </w:tcPr>
          <w:p w:rsidR="000D3051" w:rsidRPr="000D3051" w:rsidRDefault="000D3051" w:rsidP="006F4DC9">
            <w:pPr>
              <w:rPr>
                <w:rFonts w:ascii="Times New Roman" w:hAnsi="Times New Roman"/>
              </w:rPr>
            </w:pPr>
            <w:r w:rsidRPr="000D3051">
              <w:rPr>
                <w:rFonts w:ascii="Times New Roman" w:hAnsi="Times New Roman"/>
              </w:rPr>
              <w:t xml:space="preserve">Справка о наличии производственных мощностей </w:t>
            </w:r>
            <w:r w:rsidR="00840A81">
              <w:rPr>
                <w:rFonts w:ascii="Times New Roman" w:hAnsi="Times New Roman"/>
              </w:rPr>
              <w:t xml:space="preserve">и оборудования </w:t>
            </w:r>
            <w:r w:rsidRPr="000D3051">
              <w:rPr>
                <w:rFonts w:ascii="Times New Roman" w:hAnsi="Times New Roman"/>
              </w:rPr>
              <w:t>(Форма №</w:t>
            </w:r>
            <w:r w:rsidR="006F4DC9" w:rsidRPr="0094148A">
              <w:rPr>
                <w:rFonts w:ascii="Times New Roman" w:hAnsi="Times New Roman"/>
                <w:color w:val="000000"/>
              </w:rPr>
              <w:t>7</w:t>
            </w:r>
            <w:r w:rsidRPr="000D3051">
              <w:rPr>
                <w:rFonts w:ascii="Times New Roman" w:hAnsi="Times New Roman"/>
              </w:rPr>
              <w:t>)</w:t>
            </w:r>
          </w:p>
        </w:tc>
        <w:tc>
          <w:tcPr>
            <w:tcW w:w="1284" w:type="dxa"/>
            <w:shd w:val="clear" w:color="000000" w:fill="FFFFFF"/>
          </w:tcPr>
          <w:p w:rsidR="000D3051" w:rsidRDefault="00840A81" w:rsidP="000D30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наличие/</w:t>
            </w:r>
          </w:p>
          <w:p w:rsidR="00840A81" w:rsidRPr="000D3051" w:rsidRDefault="00840A81" w:rsidP="000D30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отсутствие</w:t>
            </w:r>
          </w:p>
        </w:tc>
        <w:tc>
          <w:tcPr>
            <w:tcW w:w="1276" w:type="dxa"/>
            <w:shd w:val="clear" w:color="000000" w:fill="FFFFFF"/>
          </w:tcPr>
          <w:p w:rsidR="000D3051" w:rsidRPr="000D3051" w:rsidRDefault="00840A81" w:rsidP="000D30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</w:t>
            </w:r>
          </w:p>
        </w:tc>
      </w:tr>
      <w:tr w:rsidR="000D3051" w:rsidRPr="000D3051" w:rsidTr="00AA2F50">
        <w:trPr>
          <w:trHeight w:val="926"/>
        </w:trPr>
        <w:tc>
          <w:tcPr>
            <w:tcW w:w="842" w:type="dxa"/>
            <w:shd w:val="clear" w:color="auto" w:fill="auto"/>
            <w:noWrap/>
          </w:tcPr>
          <w:p w:rsidR="000D3051" w:rsidRPr="000D3051" w:rsidRDefault="000D3051" w:rsidP="000D3051">
            <w:pPr>
              <w:rPr>
                <w:rFonts w:ascii="Times New Roman" w:hAnsi="Times New Roman"/>
              </w:rPr>
            </w:pPr>
            <w:r w:rsidRPr="000D3051">
              <w:rPr>
                <w:rFonts w:ascii="Times New Roman" w:hAnsi="Times New Roman"/>
              </w:rPr>
              <w:t>6.</w:t>
            </w:r>
          </w:p>
        </w:tc>
        <w:tc>
          <w:tcPr>
            <w:tcW w:w="3473" w:type="dxa"/>
            <w:shd w:val="clear" w:color="auto" w:fill="auto"/>
          </w:tcPr>
          <w:p w:rsidR="000D3051" w:rsidRPr="000D3051" w:rsidRDefault="000D3051" w:rsidP="000D3051">
            <w:pPr>
              <w:rPr>
                <w:rFonts w:ascii="Times New Roman" w:hAnsi="Times New Roman"/>
              </w:rPr>
            </w:pPr>
            <w:r w:rsidRPr="000D3051">
              <w:rPr>
                <w:rFonts w:ascii="Times New Roman" w:hAnsi="Times New Roman"/>
              </w:rPr>
              <w:t>Наличие зоны ожидания для водителя</w:t>
            </w:r>
          </w:p>
        </w:tc>
        <w:tc>
          <w:tcPr>
            <w:tcW w:w="3205" w:type="dxa"/>
            <w:shd w:val="clear" w:color="auto" w:fill="auto"/>
          </w:tcPr>
          <w:p w:rsidR="000D3051" w:rsidRPr="000D3051" w:rsidRDefault="000D3051" w:rsidP="000D3051">
            <w:pPr>
              <w:rPr>
                <w:rFonts w:ascii="Times New Roman" w:hAnsi="Times New Roman"/>
              </w:rPr>
            </w:pPr>
            <w:r w:rsidRPr="000D3051">
              <w:rPr>
                <w:rFonts w:ascii="Times New Roman" w:hAnsi="Times New Roman"/>
              </w:rPr>
              <w:t>Письмо за подписью руководителя</w:t>
            </w:r>
          </w:p>
        </w:tc>
        <w:tc>
          <w:tcPr>
            <w:tcW w:w="1284" w:type="dxa"/>
            <w:shd w:val="clear" w:color="000000" w:fill="FFFFFF"/>
          </w:tcPr>
          <w:p w:rsidR="000D3051" w:rsidRPr="000D3051" w:rsidRDefault="00840A81" w:rsidP="000D30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="000D3051" w:rsidRPr="000D3051">
              <w:rPr>
                <w:rFonts w:ascii="Times New Roman" w:hAnsi="Times New Roman"/>
              </w:rPr>
              <w:t>аличие</w:t>
            </w:r>
            <w:r>
              <w:rPr>
                <w:rFonts w:ascii="Times New Roman" w:hAnsi="Times New Roman"/>
              </w:rPr>
              <w:t>/ отсут</w:t>
            </w:r>
            <w:r w:rsidR="000D3051" w:rsidRPr="000D3051">
              <w:rPr>
                <w:rFonts w:ascii="Times New Roman" w:hAnsi="Times New Roman"/>
              </w:rPr>
              <w:t>ствие</w:t>
            </w:r>
          </w:p>
        </w:tc>
        <w:tc>
          <w:tcPr>
            <w:tcW w:w="1276" w:type="dxa"/>
            <w:shd w:val="clear" w:color="000000" w:fill="FFFFFF"/>
          </w:tcPr>
          <w:p w:rsidR="000D3051" w:rsidRPr="000D3051" w:rsidRDefault="000D3051" w:rsidP="000D3051">
            <w:pPr>
              <w:rPr>
                <w:rFonts w:ascii="Times New Roman" w:hAnsi="Times New Roman"/>
              </w:rPr>
            </w:pPr>
            <w:r w:rsidRPr="000D3051">
              <w:rPr>
                <w:rFonts w:ascii="Times New Roman" w:hAnsi="Times New Roman"/>
              </w:rPr>
              <w:t>наличие</w:t>
            </w:r>
          </w:p>
        </w:tc>
      </w:tr>
      <w:tr w:rsidR="000D3051" w:rsidRPr="000D3051" w:rsidTr="00AA2F50">
        <w:trPr>
          <w:trHeight w:val="926"/>
        </w:trPr>
        <w:tc>
          <w:tcPr>
            <w:tcW w:w="842" w:type="dxa"/>
            <w:shd w:val="clear" w:color="auto" w:fill="auto"/>
            <w:noWrap/>
          </w:tcPr>
          <w:p w:rsidR="000D3051" w:rsidRPr="000D3051" w:rsidRDefault="000D3051" w:rsidP="000D3051">
            <w:pPr>
              <w:rPr>
                <w:rFonts w:ascii="Times New Roman" w:hAnsi="Times New Roman"/>
              </w:rPr>
            </w:pPr>
            <w:r w:rsidRPr="000D3051">
              <w:rPr>
                <w:rFonts w:ascii="Times New Roman" w:hAnsi="Times New Roman"/>
              </w:rPr>
              <w:t>7.</w:t>
            </w:r>
          </w:p>
        </w:tc>
        <w:tc>
          <w:tcPr>
            <w:tcW w:w="3473" w:type="dxa"/>
            <w:shd w:val="clear" w:color="auto" w:fill="auto"/>
          </w:tcPr>
          <w:p w:rsidR="000D3051" w:rsidRPr="000D3051" w:rsidRDefault="000D3051" w:rsidP="000D3051">
            <w:pPr>
              <w:rPr>
                <w:rFonts w:ascii="Times New Roman" w:hAnsi="Times New Roman"/>
              </w:rPr>
            </w:pPr>
            <w:r w:rsidRPr="000D3051">
              <w:rPr>
                <w:rFonts w:ascii="Times New Roman" w:hAnsi="Times New Roman"/>
              </w:rPr>
              <w:t>Оказание услуги вне очереди не более 1-го автомобиля в сутки</w:t>
            </w:r>
          </w:p>
        </w:tc>
        <w:tc>
          <w:tcPr>
            <w:tcW w:w="3205" w:type="dxa"/>
            <w:shd w:val="clear" w:color="auto" w:fill="auto"/>
          </w:tcPr>
          <w:p w:rsidR="000D3051" w:rsidRPr="000D3051" w:rsidRDefault="000D3051" w:rsidP="000D3051">
            <w:pPr>
              <w:rPr>
                <w:rFonts w:ascii="Times New Roman" w:hAnsi="Times New Roman"/>
              </w:rPr>
            </w:pPr>
            <w:r w:rsidRPr="000D3051">
              <w:rPr>
                <w:rFonts w:ascii="Times New Roman" w:hAnsi="Times New Roman"/>
              </w:rPr>
              <w:t>Письмо за подписью руководителя</w:t>
            </w:r>
          </w:p>
        </w:tc>
        <w:tc>
          <w:tcPr>
            <w:tcW w:w="1284" w:type="dxa"/>
            <w:shd w:val="clear" w:color="000000" w:fill="FFFFFF"/>
          </w:tcPr>
          <w:p w:rsidR="000D3051" w:rsidRDefault="00840A81" w:rsidP="000D30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наличие/</w:t>
            </w:r>
          </w:p>
          <w:p w:rsidR="00840A81" w:rsidRPr="000D3051" w:rsidRDefault="00840A81" w:rsidP="000D30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отсутствие</w:t>
            </w:r>
          </w:p>
        </w:tc>
        <w:tc>
          <w:tcPr>
            <w:tcW w:w="1276" w:type="dxa"/>
            <w:shd w:val="clear" w:color="000000" w:fill="FFFFFF"/>
          </w:tcPr>
          <w:p w:rsidR="000D3051" w:rsidRPr="000D3051" w:rsidRDefault="00840A81" w:rsidP="000D305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</w:t>
            </w:r>
            <w:r w:rsidR="000D3051" w:rsidRPr="000D3051">
              <w:rPr>
                <w:rFonts w:ascii="Times New Roman" w:hAnsi="Times New Roman"/>
              </w:rPr>
              <w:t xml:space="preserve"> </w:t>
            </w:r>
          </w:p>
        </w:tc>
      </w:tr>
    </w:tbl>
    <w:p w:rsidR="000D3051" w:rsidRDefault="000D3051" w:rsidP="0076276E">
      <w:pPr>
        <w:autoSpaceDE w:val="0"/>
        <w:spacing w:after="120"/>
        <w:jc w:val="both"/>
        <w:rPr>
          <w:rFonts w:ascii="Times New Roman" w:hAnsi="Times New Roman"/>
          <w:b/>
          <w:iCs/>
          <w:sz w:val="24"/>
        </w:rPr>
      </w:pPr>
    </w:p>
    <w:p w:rsidR="00DF1665" w:rsidRPr="00E55EC8" w:rsidRDefault="00EF1336" w:rsidP="00DF1665">
      <w:pPr>
        <w:autoSpaceDE w:val="0"/>
        <w:ind w:firstLine="720"/>
        <w:jc w:val="both"/>
        <w:rPr>
          <w:rFonts w:ascii="Times New Roman" w:hAnsi="Times New Roman"/>
          <w:b/>
          <w:iCs/>
          <w:sz w:val="24"/>
        </w:rPr>
      </w:pPr>
      <w:r w:rsidRPr="00E55EC8">
        <w:rPr>
          <w:rFonts w:ascii="Times New Roman" w:hAnsi="Times New Roman"/>
          <w:b/>
          <w:iCs/>
          <w:sz w:val="24"/>
        </w:rPr>
        <w:t xml:space="preserve">4. Условия </w:t>
      </w:r>
      <w:r w:rsidR="00D375DF" w:rsidRPr="00E55EC8">
        <w:rPr>
          <w:rFonts w:ascii="Times New Roman" w:hAnsi="Times New Roman"/>
          <w:b/>
          <w:iCs/>
          <w:sz w:val="24"/>
        </w:rPr>
        <w:t>оказания услуг</w:t>
      </w:r>
      <w:r w:rsidR="00DF1665" w:rsidRPr="00E55EC8">
        <w:rPr>
          <w:rFonts w:ascii="Times New Roman" w:hAnsi="Times New Roman"/>
          <w:b/>
          <w:iCs/>
          <w:sz w:val="24"/>
        </w:rPr>
        <w:t>.</w:t>
      </w:r>
    </w:p>
    <w:p w:rsidR="00B560E1" w:rsidRPr="00E55EC8" w:rsidRDefault="00195980" w:rsidP="00B560E1">
      <w:pPr>
        <w:autoSpaceDE w:val="0"/>
        <w:spacing w:before="0"/>
        <w:ind w:firstLine="720"/>
        <w:jc w:val="both"/>
        <w:rPr>
          <w:rFonts w:ascii="Times New Roman" w:hAnsi="Times New Roman"/>
          <w:sz w:val="24"/>
          <w:lang w:eastAsia="ar-SA"/>
        </w:rPr>
      </w:pPr>
      <w:r w:rsidRPr="00E55EC8">
        <w:rPr>
          <w:rFonts w:ascii="Times New Roman" w:hAnsi="Times New Roman"/>
          <w:sz w:val="24"/>
          <w:lang w:eastAsia="ar-SA"/>
        </w:rPr>
        <w:t xml:space="preserve">Исполнитель должен обладать соответствующими производственными мощностями, материально-техническими и кадровыми ресурсами, необходимыми для полного и своевременного выполнения </w:t>
      </w:r>
      <w:r w:rsidR="00840A81">
        <w:rPr>
          <w:rFonts w:ascii="Times New Roman" w:hAnsi="Times New Roman"/>
          <w:sz w:val="24"/>
          <w:lang w:eastAsia="ar-SA"/>
        </w:rPr>
        <w:t>Д</w:t>
      </w:r>
      <w:r w:rsidRPr="00E55EC8">
        <w:rPr>
          <w:rFonts w:ascii="Times New Roman" w:hAnsi="Times New Roman"/>
          <w:sz w:val="24"/>
          <w:lang w:eastAsia="ar-SA"/>
        </w:rPr>
        <w:t>оговора.</w:t>
      </w:r>
    </w:p>
    <w:p w:rsidR="00EF1336" w:rsidRPr="00E55EC8" w:rsidRDefault="00EF1336" w:rsidP="00BA2BFB">
      <w:pPr>
        <w:autoSpaceDE w:val="0"/>
        <w:ind w:firstLine="567"/>
        <w:jc w:val="both"/>
        <w:rPr>
          <w:rFonts w:ascii="Times New Roman" w:hAnsi="Times New Roman"/>
          <w:sz w:val="24"/>
        </w:rPr>
      </w:pPr>
      <w:r w:rsidRPr="00E55EC8">
        <w:rPr>
          <w:rFonts w:ascii="Times New Roman" w:hAnsi="Times New Roman"/>
          <w:b/>
          <w:iCs/>
          <w:sz w:val="24"/>
        </w:rPr>
        <w:t xml:space="preserve">5. Особые условия. </w:t>
      </w:r>
    </w:p>
    <w:p w:rsidR="00CA303E" w:rsidRPr="00E55EC8" w:rsidRDefault="0076276E" w:rsidP="00CA303E">
      <w:pPr>
        <w:ind w:firstLine="567"/>
        <w:jc w:val="both"/>
        <w:rPr>
          <w:rFonts w:ascii="Times New Roman" w:hAnsi="Times New Roman"/>
          <w:sz w:val="24"/>
        </w:rPr>
      </w:pPr>
      <w:r w:rsidRPr="00E55EC8">
        <w:rPr>
          <w:rFonts w:ascii="Times New Roman" w:hAnsi="Times New Roman"/>
          <w:sz w:val="24"/>
        </w:rPr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«Славнефть-ЯНОС» штрафную неустойку в размере </w:t>
      </w:r>
      <w:r w:rsidR="00C72C9F" w:rsidRPr="00E55EC8">
        <w:rPr>
          <w:rFonts w:ascii="Times New Roman" w:hAnsi="Times New Roman"/>
          <w:sz w:val="24"/>
        </w:rPr>
        <w:t>10</w:t>
      </w:r>
      <w:r w:rsidRPr="00E55EC8">
        <w:rPr>
          <w:rFonts w:ascii="Times New Roman" w:hAnsi="Times New Roman"/>
          <w:sz w:val="24"/>
        </w:rPr>
        <w:t>% от суммы принятой ОАО «Славнефть-ЯНОС» в Оферте Победителя.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  <w:r w:rsidR="00CA303E" w:rsidRPr="00E55EC8">
        <w:rPr>
          <w:rFonts w:ascii="Times New Roman" w:hAnsi="Times New Roman"/>
          <w:sz w:val="24"/>
        </w:rPr>
        <w:t xml:space="preserve"> </w:t>
      </w:r>
    </w:p>
    <w:p w:rsidR="00EF1336" w:rsidRPr="00E55EC8" w:rsidRDefault="00EF1336" w:rsidP="003E7193">
      <w:pPr>
        <w:autoSpaceDE w:val="0"/>
        <w:ind w:firstLine="567"/>
        <w:jc w:val="both"/>
        <w:rPr>
          <w:rFonts w:ascii="Times New Roman" w:hAnsi="Times New Roman"/>
          <w:sz w:val="24"/>
        </w:rPr>
      </w:pPr>
    </w:p>
    <w:p w:rsidR="000926D7" w:rsidRPr="00E55EC8" w:rsidRDefault="00AE32FD" w:rsidP="008324F0">
      <w:pPr>
        <w:rPr>
          <w:rFonts w:ascii="Times New Roman" w:hAnsi="Times New Roman"/>
          <w:sz w:val="24"/>
        </w:rPr>
      </w:pPr>
      <w:r w:rsidRPr="00E55EC8">
        <w:rPr>
          <w:rFonts w:ascii="Times New Roman" w:hAnsi="Times New Roman"/>
          <w:sz w:val="24"/>
        </w:rPr>
        <w:t xml:space="preserve">Директор по снабжению               </w:t>
      </w:r>
      <w:r w:rsidRPr="00E55EC8">
        <w:rPr>
          <w:rFonts w:ascii="Times New Roman" w:hAnsi="Times New Roman"/>
          <w:sz w:val="24"/>
        </w:rPr>
        <w:tab/>
      </w:r>
      <w:r w:rsidRPr="00E55EC8">
        <w:rPr>
          <w:rFonts w:ascii="Times New Roman" w:hAnsi="Times New Roman"/>
          <w:sz w:val="24"/>
        </w:rPr>
        <w:tab/>
      </w:r>
      <w:r w:rsidRPr="00E55EC8">
        <w:rPr>
          <w:rFonts w:ascii="Times New Roman" w:hAnsi="Times New Roman"/>
          <w:sz w:val="24"/>
        </w:rPr>
        <w:tab/>
        <w:t xml:space="preserve"> ____________________    </w:t>
      </w:r>
      <w:r w:rsidR="003444DD" w:rsidRPr="00E55EC8">
        <w:rPr>
          <w:rFonts w:ascii="Times New Roman" w:hAnsi="Times New Roman"/>
          <w:sz w:val="24"/>
        </w:rPr>
        <w:t>Д</w:t>
      </w:r>
      <w:r w:rsidRPr="00E55EC8">
        <w:rPr>
          <w:rFonts w:ascii="Times New Roman" w:hAnsi="Times New Roman"/>
          <w:sz w:val="24"/>
        </w:rPr>
        <w:t>.</w:t>
      </w:r>
      <w:r w:rsidR="003444DD" w:rsidRPr="00E55EC8">
        <w:rPr>
          <w:rFonts w:ascii="Times New Roman" w:hAnsi="Times New Roman"/>
          <w:sz w:val="24"/>
        </w:rPr>
        <w:t>Ю.Уржум</w:t>
      </w:r>
      <w:r w:rsidRPr="00E55EC8">
        <w:rPr>
          <w:rFonts w:ascii="Times New Roman" w:hAnsi="Times New Roman"/>
          <w:sz w:val="24"/>
        </w:rPr>
        <w:t>ов</w:t>
      </w:r>
    </w:p>
    <w:p w:rsidR="008324F0" w:rsidRPr="00E55EC8" w:rsidRDefault="008324F0" w:rsidP="008324F0">
      <w:pPr>
        <w:rPr>
          <w:rFonts w:ascii="Times New Roman" w:hAnsi="Times New Roman"/>
          <w:sz w:val="24"/>
        </w:rPr>
      </w:pPr>
    </w:p>
    <w:p w:rsidR="0067539D" w:rsidRPr="00E55EC8" w:rsidRDefault="0067539D" w:rsidP="008324F0">
      <w:pPr>
        <w:rPr>
          <w:rFonts w:ascii="Times New Roman" w:hAnsi="Times New Roman"/>
          <w:sz w:val="24"/>
        </w:rPr>
      </w:pPr>
    </w:p>
    <w:p w:rsidR="00B445D7" w:rsidRPr="00E55EC8" w:rsidRDefault="00DE304A" w:rsidP="000926D7">
      <w:pPr>
        <w:jc w:val="right"/>
        <w:rPr>
          <w:rFonts w:ascii="Times New Roman" w:hAnsi="Times New Roman"/>
          <w:b/>
          <w:sz w:val="24"/>
        </w:rPr>
      </w:pPr>
      <w:r w:rsidRPr="00E55EC8">
        <w:rPr>
          <w:rFonts w:ascii="Times New Roman" w:hAnsi="Times New Roman"/>
          <w:b/>
          <w:sz w:val="24"/>
        </w:rPr>
        <w:br w:type="page"/>
      </w:r>
      <w:r w:rsidR="00B445D7" w:rsidRPr="00E55EC8">
        <w:rPr>
          <w:rFonts w:ascii="Times New Roman" w:hAnsi="Times New Roman"/>
          <w:b/>
          <w:sz w:val="24"/>
        </w:rPr>
        <w:lastRenderedPageBreak/>
        <w:t>Форма 4 «Извещение о согласии сделать оферту»</w:t>
      </w:r>
    </w:p>
    <w:p w:rsidR="005917EC" w:rsidRDefault="00B445D7" w:rsidP="00B445D7">
      <w:pPr>
        <w:jc w:val="center"/>
        <w:rPr>
          <w:rFonts w:ascii="Times New Roman" w:hAnsi="Times New Roman"/>
          <w:b/>
          <w:sz w:val="24"/>
        </w:rPr>
      </w:pPr>
      <w:r w:rsidRPr="00E55EC8">
        <w:rPr>
          <w:rFonts w:ascii="Times New Roman" w:hAnsi="Times New Roman"/>
          <w:b/>
          <w:sz w:val="24"/>
        </w:rPr>
        <w:t>И</w:t>
      </w:r>
      <w:r w:rsidR="005917EC">
        <w:rPr>
          <w:rFonts w:ascii="Times New Roman" w:hAnsi="Times New Roman"/>
          <w:b/>
          <w:sz w:val="24"/>
        </w:rPr>
        <w:t>звещение</w:t>
      </w:r>
    </w:p>
    <w:p w:rsidR="00B445D7" w:rsidRPr="00E55EC8" w:rsidRDefault="005917EC" w:rsidP="00B445D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о согласии сделать оферту</w:t>
      </w:r>
      <w:r w:rsidR="00B445D7" w:rsidRPr="00E55EC8">
        <w:rPr>
          <w:rFonts w:ascii="Times New Roman" w:hAnsi="Times New Roman"/>
          <w:b/>
          <w:sz w:val="24"/>
        </w:rPr>
        <w:t xml:space="preserve"> </w:t>
      </w:r>
    </w:p>
    <w:p w:rsidR="00FE752B" w:rsidRPr="00E55EC8" w:rsidRDefault="00FE752B" w:rsidP="004F011F">
      <w:pPr>
        <w:spacing w:before="0"/>
        <w:jc w:val="both"/>
        <w:rPr>
          <w:rFonts w:ascii="Times New Roman" w:hAnsi="Times New Roman"/>
          <w:sz w:val="24"/>
        </w:rPr>
      </w:pPr>
      <w:r w:rsidRPr="00E55EC8">
        <w:rPr>
          <w:rFonts w:ascii="Times New Roman" w:hAnsi="Times New Roman"/>
          <w:sz w:val="24"/>
        </w:rPr>
        <w:t>1. Изучив условия предложения делать оферты №</w:t>
      </w:r>
      <w:r w:rsidR="00FA3596" w:rsidRPr="00E55EC8">
        <w:rPr>
          <w:rFonts w:ascii="Times New Roman" w:hAnsi="Times New Roman"/>
          <w:sz w:val="24"/>
        </w:rPr>
        <w:t>5</w:t>
      </w:r>
      <w:r w:rsidR="005917EC">
        <w:rPr>
          <w:rFonts w:ascii="Times New Roman" w:hAnsi="Times New Roman"/>
          <w:sz w:val="24"/>
        </w:rPr>
        <w:t>26</w:t>
      </w:r>
      <w:r w:rsidRPr="00E55EC8">
        <w:rPr>
          <w:rFonts w:ascii="Times New Roman" w:hAnsi="Times New Roman"/>
          <w:sz w:val="24"/>
        </w:rPr>
        <w:t>-</w:t>
      </w:r>
      <w:r w:rsidR="002A6B50" w:rsidRPr="00E55EC8">
        <w:rPr>
          <w:rFonts w:ascii="Times New Roman" w:hAnsi="Times New Roman"/>
          <w:sz w:val="24"/>
        </w:rPr>
        <w:t>СС</w:t>
      </w:r>
      <w:r w:rsidRPr="00E55EC8">
        <w:rPr>
          <w:rFonts w:ascii="Times New Roman" w:hAnsi="Times New Roman"/>
          <w:sz w:val="24"/>
        </w:rPr>
        <w:t>-201</w:t>
      </w:r>
      <w:r w:rsidR="00A24AFC" w:rsidRPr="00E55EC8">
        <w:rPr>
          <w:rFonts w:ascii="Times New Roman" w:hAnsi="Times New Roman"/>
          <w:sz w:val="24"/>
        </w:rPr>
        <w:t>7</w:t>
      </w:r>
      <w:r w:rsidRPr="00E55EC8">
        <w:rPr>
          <w:rFonts w:ascii="Times New Roman" w:hAnsi="Times New Roman"/>
          <w:sz w:val="24"/>
        </w:rPr>
        <w:t xml:space="preserve"> от </w:t>
      </w:r>
      <w:r w:rsidRPr="00E55EC8">
        <w:rPr>
          <w:rFonts w:ascii="Times New Roman" w:hAnsi="Times New Roman"/>
          <w:sz w:val="24"/>
          <w:highlight w:val="yellow"/>
        </w:rPr>
        <w:t>&lt;дата ПДО&gt;,</w:t>
      </w:r>
      <w:r w:rsidRPr="00E55EC8">
        <w:rPr>
          <w:rFonts w:ascii="Times New Roman" w:hAnsi="Times New Roman"/>
          <w:sz w:val="24"/>
        </w:rPr>
        <w:t xml:space="preserve"> мы &lt;</w:t>
      </w:r>
      <w:r w:rsidRPr="00453EA7">
        <w:rPr>
          <w:rFonts w:ascii="Times New Roman" w:hAnsi="Times New Roman"/>
          <w:b/>
          <w:sz w:val="24"/>
        </w:rPr>
        <w:t>наименование организации</w:t>
      </w:r>
      <w:r w:rsidRPr="00E55EC8">
        <w:rPr>
          <w:rFonts w:ascii="Times New Roman" w:hAnsi="Times New Roman"/>
          <w:sz w:val="24"/>
        </w:rPr>
        <w:t>&gt; в лице &lt;</w:t>
      </w:r>
      <w:r w:rsidRPr="00453EA7">
        <w:rPr>
          <w:rFonts w:ascii="Times New Roman" w:hAnsi="Times New Roman"/>
          <w:b/>
          <w:sz w:val="24"/>
        </w:rPr>
        <w:t>наименование должности руководителя и его Ф.И.О</w:t>
      </w:r>
      <w:r w:rsidRPr="00E55EC8">
        <w:rPr>
          <w:rFonts w:ascii="Times New Roman" w:hAnsi="Times New Roman"/>
          <w:sz w:val="24"/>
        </w:rPr>
        <w:t>.&gt; сообщаем о согласии сделать оферту № &lt;</w:t>
      </w:r>
      <w:r w:rsidR="00876C95" w:rsidRPr="00453EA7">
        <w:rPr>
          <w:rFonts w:ascii="Times New Roman" w:hAnsi="Times New Roman"/>
          <w:b/>
          <w:sz w:val="24"/>
        </w:rPr>
        <w:t>исх. номер оферты</w:t>
      </w:r>
      <w:r w:rsidR="00453EA7" w:rsidRPr="00453EA7">
        <w:rPr>
          <w:rFonts w:ascii="Times New Roman" w:hAnsi="Times New Roman"/>
          <w:sz w:val="24"/>
        </w:rPr>
        <w:t>&gt;</w:t>
      </w:r>
      <w:r w:rsidR="00876C95" w:rsidRPr="00E55EC8">
        <w:rPr>
          <w:rFonts w:ascii="Times New Roman" w:hAnsi="Times New Roman"/>
          <w:sz w:val="24"/>
        </w:rPr>
        <w:t>, который указывается один раз и действителен до подведения итогов закупочной процедуры</w:t>
      </w:r>
      <w:r w:rsidRPr="00E55EC8">
        <w:rPr>
          <w:rFonts w:ascii="Times New Roman" w:hAnsi="Times New Roman"/>
          <w:sz w:val="24"/>
        </w:rPr>
        <w:t>&gt; от &lt;</w:t>
      </w:r>
      <w:r w:rsidRPr="00453EA7">
        <w:rPr>
          <w:rFonts w:ascii="Times New Roman" w:hAnsi="Times New Roman"/>
          <w:b/>
          <w:sz w:val="24"/>
        </w:rPr>
        <w:t>дата оферты</w:t>
      </w:r>
      <w:r w:rsidRPr="00E55EC8">
        <w:rPr>
          <w:rFonts w:ascii="Times New Roman" w:hAnsi="Times New Roman"/>
          <w:sz w:val="24"/>
        </w:rPr>
        <w:t>&gt;.</w:t>
      </w:r>
    </w:p>
    <w:p w:rsidR="00FE752B" w:rsidRPr="00E55EC8" w:rsidRDefault="00FE752B" w:rsidP="004F011F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E55EC8">
        <w:rPr>
          <w:rFonts w:ascii="Times New Roman" w:hAnsi="Times New Roman"/>
          <w:sz w:val="24"/>
        </w:rPr>
        <w:t xml:space="preserve">В </w:t>
      </w:r>
      <w:r w:rsidR="00CA303E" w:rsidRPr="00E55EC8">
        <w:rPr>
          <w:rFonts w:ascii="Times New Roman" w:hAnsi="Times New Roman"/>
          <w:sz w:val="24"/>
        </w:rPr>
        <w:t xml:space="preserve">случае </w:t>
      </w:r>
      <w:r w:rsidRPr="00E55EC8">
        <w:rPr>
          <w:rFonts w:ascii="Times New Roman" w:hAnsi="Times New Roman"/>
          <w:sz w:val="24"/>
        </w:rPr>
        <w:t xml:space="preserve">полного или </w:t>
      </w:r>
      <w:r w:rsidR="00876C95" w:rsidRPr="00E55EC8">
        <w:rPr>
          <w:rFonts w:ascii="Times New Roman" w:hAnsi="Times New Roman"/>
          <w:sz w:val="24"/>
        </w:rPr>
        <w:t>частичного отзыва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выплатить ОАО «Славнефть-ЯНОС» компенсацию в размере 5% от суммы Оферты. При несвоевременной или неполной выплате компенсации ОАО «Славнефть-ЯНОС» вправе начислить, а мы обязуемся уплатить пени в размере 0,5% от несвоевременно уплаченной суммы до момента полного погашения</w:t>
      </w:r>
      <w:r w:rsidRPr="00E55EC8">
        <w:rPr>
          <w:rFonts w:ascii="Times New Roman" w:hAnsi="Times New Roman"/>
          <w:sz w:val="24"/>
        </w:rPr>
        <w:t>.</w:t>
      </w:r>
    </w:p>
    <w:p w:rsidR="00876C95" w:rsidRPr="00E55EC8" w:rsidRDefault="00FE752B" w:rsidP="004F011F">
      <w:pPr>
        <w:spacing w:before="0"/>
        <w:jc w:val="both"/>
        <w:rPr>
          <w:rFonts w:ascii="Times New Roman" w:hAnsi="Times New Roman"/>
          <w:sz w:val="24"/>
        </w:rPr>
      </w:pPr>
      <w:r w:rsidRPr="00E55EC8">
        <w:rPr>
          <w:rFonts w:ascii="Times New Roman" w:hAnsi="Times New Roman"/>
          <w:sz w:val="24"/>
        </w:rPr>
        <w:t xml:space="preserve">2. </w:t>
      </w:r>
      <w:r w:rsidR="00876C95" w:rsidRPr="00E55EC8">
        <w:rPr>
          <w:rFonts w:ascii="Times New Roman" w:hAnsi="Times New Roman"/>
          <w:sz w:val="24"/>
        </w:rPr>
        <w:t>Документы, предоставляемые нами в рамках предложения делать оферты № 5</w:t>
      </w:r>
      <w:r w:rsidR="005917EC">
        <w:rPr>
          <w:rFonts w:ascii="Times New Roman" w:hAnsi="Times New Roman"/>
          <w:sz w:val="24"/>
        </w:rPr>
        <w:t>26</w:t>
      </w:r>
      <w:r w:rsidR="00876C95" w:rsidRPr="00E55EC8">
        <w:rPr>
          <w:rFonts w:ascii="Times New Roman" w:hAnsi="Times New Roman"/>
          <w:sz w:val="24"/>
        </w:rPr>
        <w:t>-СС-2017 от &lt;</w:t>
      </w:r>
      <w:r w:rsidR="00876C95" w:rsidRPr="00453EA7">
        <w:rPr>
          <w:rFonts w:ascii="Times New Roman" w:hAnsi="Times New Roman"/>
          <w:b/>
          <w:sz w:val="24"/>
        </w:rPr>
        <w:t>дата ПДО</w:t>
      </w:r>
      <w:r w:rsidR="00876C95" w:rsidRPr="00E55EC8">
        <w:rPr>
          <w:rFonts w:ascii="Times New Roman" w:hAnsi="Times New Roman"/>
          <w:sz w:val="24"/>
        </w:rPr>
        <w:t>&gt;, как по нашей инициативе, так и в ответ на запросы со стороны ОАО «Славнефть-ЯНОС», являются неотъемлемой частью нашей оферты.</w:t>
      </w:r>
    </w:p>
    <w:p w:rsidR="00FE752B" w:rsidRPr="00E55EC8" w:rsidRDefault="00876C95" w:rsidP="004F011F">
      <w:pPr>
        <w:spacing w:before="0"/>
        <w:jc w:val="both"/>
        <w:rPr>
          <w:rFonts w:ascii="Times New Roman" w:hAnsi="Times New Roman"/>
          <w:sz w:val="24"/>
        </w:rPr>
      </w:pPr>
      <w:r w:rsidRPr="00E55EC8">
        <w:rPr>
          <w:rFonts w:ascii="Times New Roman" w:hAnsi="Times New Roman"/>
          <w:sz w:val="24"/>
        </w:rPr>
        <w:t xml:space="preserve">3. </w:t>
      </w:r>
      <w:r w:rsidR="00472B0D" w:rsidRPr="00E55EC8">
        <w:rPr>
          <w:rFonts w:ascii="Times New Roman" w:hAnsi="Times New Roman"/>
          <w:sz w:val="24"/>
        </w:rPr>
        <w:t>В случае принятия нашей оферты, мы обязуемся заключить с ОАО «Славнефть-ЯНОС» договор</w:t>
      </w:r>
      <w:r w:rsidR="00FE752B" w:rsidRPr="00E55EC8">
        <w:rPr>
          <w:rFonts w:ascii="Times New Roman" w:hAnsi="Times New Roman"/>
          <w:sz w:val="24"/>
        </w:rPr>
        <w:t xml:space="preserve"> </w:t>
      </w:r>
      <w:r w:rsidR="00AB4608" w:rsidRPr="00E55EC8">
        <w:rPr>
          <w:rFonts w:ascii="Times New Roman" w:hAnsi="Times New Roman"/>
          <w:sz w:val="24"/>
        </w:rPr>
        <w:t>на</w:t>
      </w:r>
      <w:r w:rsidR="00FE752B" w:rsidRPr="00E55EC8">
        <w:rPr>
          <w:rFonts w:ascii="Times New Roman" w:hAnsi="Times New Roman"/>
          <w:sz w:val="24"/>
        </w:rPr>
        <w:t xml:space="preserve"> </w:t>
      </w:r>
      <w:r w:rsidR="004F011F" w:rsidRPr="004F011F">
        <w:rPr>
          <w:rFonts w:ascii="Times New Roman" w:hAnsi="Times New Roman"/>
          <w:b/>
          <w:sz w:val="24"/>
        </w:rPr>
        <w:t>оказание услуг по мойке, полировке и химчистке салона легковых, грузовых (грузоподъемностью до 1,5 т.) транспортных средств, автобусов и микроавтобусов, принадлежащих  ОАО «Славнефть-ЯНОС»</w:t>
      </w:r>
      <w:r w:rsidR="00FE752B" w:rsidRPr="00E55EC8">
        <w:rPr>
          <w:rFonts w:ascii="Times New Roman" w:hAnsi="Times New Roman"/>
          <w:sz w:val="24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FE752B" w:rsidRPr="00E55EC8" w:rsidRDefault="00FE752B" w:rsidP="004F011F">
      <w:pPr>
        <w:spacing w:before="0"/>
        <w:ind w:firstLine="567"/>
        <w:jc w:val="both"/>
        <w:rPr>
          <w:rFonts w:ascii="Times New Roman" w:hAnsi="Times New Roman"/>
          <w:sz w:val="24"/>
        </w:rPr>
      </w:pPr>
      <w:r w:rsidRPr="00E55EC8">
        <w:rPr>
          <w:rFonts w:ascii="Times New Roman" w:hAnsi="Times New Roman"/>
          <w:sz w:val="24"/>
        </w:rPr>
        <w:t xml:space="preserve">Если по каким-либо причинам мы откажемся </w:t>
      </w:r>
      <w:r w:rsidRPr="00E55EC8">
        <w:rPr>
          <w:rFonts w:ascii="Times New Roman" w:hAnsi="Times New Roman"/>
          <w:color w:val="000000"/>
          <w:sz w:val="24"/>
        </w:rPr>
        <w:t>(уклонимся)</w:t>
      </w:r>
      <w:r w:rsidRPr="00E55EC8">
        <w:rPr>
          <w:rFonts w:ascii="Times New Roman" w:hAnsi="Times New Roman"/>
          <w:color w:val="FF0000"/>
          <w:sz w:val="24"/>
        </w:rPr>
        <w:t xml:space="preserve"> </w:t>
      </w:r>
      <w:r w:rsidRPr="00E55EC8">
        <w:rPr>
          <w:rFonts w:ascii="Times New Roman" w:hAnsi="Times New Roman"/>
          <w:sz w:val="24"/>
        </w:rPr>
        <w:t xml:space="preserve">от подписания договора  на предложенных нами в оферте </w:t>
      </w:r>
      <w:r w:rsidRPr="00E55EC8">
        <w:rPr>
          <w:rFonts w:ascii="Times New Roman" w:hAnsi="Times New Roman"/>
          <w:b/>
          <w:sz w:val="24"/>
        </w:rPr>
        <w:t>&lt;номер оферты&gt;</w:t>
      </w:r>
      <w:r w:rsidRPr="00E55EC8">
        <w:rPr>
          <w:rFonts w:ascii="Times New Roman" w:hAnsi="Times New Roman"/>
          <w:sz w:val="24"/>
        </w:rPr>
        <w:t xml:space="preserve"> от </w:t>
      </w:r>
      <w:r w:rsidRPr="00E55EC8">
        <w:rPr>
          <w:rFonts w:ascii="Times New Roman" w:hAnsi="Times New Roman"/>
          <w:b/>
          <w:sz w:val="24"/>
        </w:rPr>
        <w:t xml:space="preserve">&lt;дата оферты&gt; </w:t>
      </w:r>
      <w:r w:rsidRPr="00E55EC8">
        <w:rPr>
          <w:rFonts w:ascii="Times New Roman" w:hAnsi="Times New Roman"/>
          <w:sz w:val="24"/>
        </w:rPr>
        <w:t xml:space="preserve">условиях после получения уведомления об акцепте оферты со стороны ОАО "Славнефть-ЯНОС", мы обязуемся безусловно и безоговорочно, не позднее пяти календарных дней после истечения срока, установленного для подписания </w:t>
      </w:r>
      <w:r w:rsidR="00453EA7">
        <w:rPr>
          <w:rFonts w:ascii="Times New Roman" w:hAnsi="Times New Roman"/>
          <w:sz w:val="24"/>
        </w:rPr>
        <w:t>Д</w:t>
      </w:r>
      <w:r w:rsidRPr="00E55EC8">
        <w:rPr>
          <w:rFonts w:ascii="Times New Roman" w:hAnsi="Times New Roman"/>
          <w:sz w:val="24"/>
        </w:rPr>
        <w:t xml:space="preserve">оговора (или дня отказа), </w:t>
      </w:r>
      <w:r w:rsidR="00472B0D" w:rsidRPr="00E55EC8">
        <w:rPr>
          <w:rFonts w:ascii="Times New Roman" w:hAnsi="Times New Roman"/>
          <w:sz w:val="24"/>
        </w:rPr>
        <w:t>выплатить Обществу компенсацию в размере 10% от суммы акцептованной Оферты. Признаем, что при несвоевременной или неполной выплате компенсации ОАО «Славнефть-ЯНОС» вправе начислить, мы обязаны уплатить, пени в размере 0,5% от несвоевременно уплаченной суммы до момента полного погашения</w:t>
      </w:r>
      <w:r w:rsidRPr="00E55EC8">
        <w:rPr>
          <w:rFonts w:ascii="Times New Roman" w:hAnsi="Times New Roman"/>
          <w:sz w:val="24"/>
        </w:rPr>
        <w:t xml:space="preserve">. </w:t>
      </w:r>
    </w:p>
    <w:p w:rsidR="00B445D7" w:rsidRPr="00E55EC8" w:rsidRDefault="0019311A" w:rsidP="005917EC">
      <w:pPr>
        <w:spacing w:before="0"/>
        <w:rPr>
          <w:rFonts w:ascii="Times New Roman" w:hAnsi="Times New Roman"/>
          <w:sz w:val="24"/>
        </w:rPr>
      </w:pPr>
      <w:r w:rsidRPr="00E55EC8">
        <w:rPr>
          <w:rFonts w:ascii="Times New Roman" w:hAnsi="Times New Roman"/>
          <w:sz w:val="24"/>
        </w:rPr>
        <w:t>4</w:t>
      </w:r>
      <w:r w:rsidR="00B445D7" w:rsidRPr="00E55EC8">
        <w:rPr>
          <w:rFonts w:ascii="Times New Roman" w:hAnsi="Times New Roman"/>
          <w:sz w:val="24"/>
        </w:rPr>
        <w:t>. Сообщаем о себе следующее:</w:t>
      </w:r>
    </w:p>
    <w:p w:rsidR="00B445D7" w:rsidRPr="00E55EC8" w:rsidRDefault="00B445D7" w:rsidP="005917EC">
      <w:pPr>
        <w:spacing w:before="0"/>
        <w:ind w:left="540"/>
        <w:rPr>
          <w:rFonts w:ascii="Times New Roman" w:hAnsi="Times New Roman"/>
          <w:sz w:val="24"/>
        </w:rPr>
      </w:pPr>
      <w:r w:rsidRPr="00E55EC8">
        <w:rPr>
          <w:rFonts w:ascii="Times New Roman" w:hAnsi="Times New Roman"/>
          <w:sz w:val="24"/>
        </w:rPr>
        <w:t>Наименование организации:  __________________________________________</w:t>
      </w:r>
    </w:p>
    <w:p w:rsidR="00B445D7" w:rsidRPr="00E55EC8" w:rsidRDefault="00B445D7" w:rsidP="005917EC">
      <w:pPr>
        <w:spacing w:before="0"/>
        <w:ind w:left="540"/>
        <w:rPr>
          <w:rFonts w:ascii="Times New Roman" w:hAnsi="Times New Roman"/>
          <w:sz w:val="24"/>
        </w:rPr>
      </w:pPr>
      <w:r w:rsidRPr="00E55EC8">
        <w:rPr>
          <w:rFonts w:ascii="Times New Roman" w:hAnsi="Times New Roman"/>
          <w:sz w:val="24"/>
        </w:rPr>
        <w:t>Местонахождение: ___________________________________________________</w:t>
      </w:r>
    </w:p>
    <w:p w:rsidR="00B445D7" w:rsidRPr="00E55EC8" w:rsidRDefault="00B445D7" w:rsidP="005917EC">
      <w:pPr>
        <w:spacing w:before="0"/>
        <w:ind w:left="540"/>
        <w:rPr>
          <w:rFonts w:ascii="Times New Roman" w:hAnsi="Times New Roman"/>
          <w:sz w:val="24"/>
        </w:rPr>
      </w:pPr>
      <w:r w:rsidRPr="00E55EC8">
        <w:rPr>
          <w:rFonts w:ascii="Times New Roman" w:hAnsi="Times New Roman"/>
          <w:sz w:val="24"/>
        </w:rPr>
        <w:t>Почтовый адрес: ______________________</w:t>
      </w:r>
      <w:r w:rsidR="00A24AFC" w:rsidRPr="00E55EC8">
        <w:rPr>
          <w:rFonts w:ascii="Times New Roman" w:hAnsi="Times New Roman"/>
          <w:sz w:val="24"/>
        </w:rPr>
        <w:t>______________________________</w:t>
      </w:r>
      <w:r w:rsidRPr="00E55EC8">
        <w:rPr>
          <w:rFonts w:ascii="Times New Roman" w:hAnsi="Times New Roman"/>
          <w:sz w:val="24"/>
        </w:rPr>
        <w:t>_</w:t>
      </w:r>
    </w:p>
    <w:p w:rsidR="00B445D7" w:rsidRPr="00E55EC8" w:rsidRDefault="00B445D7" w:rsidP="005917EC">
      <w:pPr>
        <w:spacing w:before="0"/>
        <w:ind w:left="540"/>
        <w:rPr>
          <w:rFonts w:ascii="Times New Roman" w:hAnsi="Times New Roman"/>
          <w:sz w:val="24"/>
        </w:rPr>
      </w:pPr>
      <w:r w:rsidRPr="00E55EC8">
        <w:rPr>
          <w:rFonts w:ascii="Times New Roman" w:hAnsi="Times New Roman"/>
          <w:sz w:val="24"/>
        </w:rPr>
        <w:t>Телефон, телефакс, электронный адрес: _____</w:t>
      </w:r>
      <w:r w:rsidR="00A24AFC" w:rsidRPr="00E55EC8">
        <w:rPr>
          <w:rFonts w:ascii="Times New Roman" w:hAnsi="Times New Roman"/>
          <w:sz w:val="24"/>
        </w:rPr>
        <w:t>_____________________</w:t>
      </w:r>
      <w:r w:rsidRPr="00E55EC8">
        <w:rPr>
          <w:rFonts w:ascii="Times New Roman" w:hAnsi="Times New Roman"/>
          <w:sz w:val="24"/>
        </w:rPr>
        <w:t>_______</w:t>
      </w:r>
    </w:p>
    <w:p w:rsidR="00B445D7" w:rsidRPr="00E55EC8" w:rsidRDefault="00B445D7" w:rsidP="005917EC">
      <w:pPr>
        <w:spacing w:before="0"/>
        <w:ind w:left="540"/>
        <w:rPr>
          <w:rFonts w:ascii="Times New Roman" w:hAnsi="Times New Roman"/>
          <w:sz w:val="24"/>
        </w:rPr>
      </w:pPr>
      <w:r w:rsidRPr="00E55EC8">
        <w:rPr>
          <w:rFonts w:ascii="Times New Roman" w:hAnsi="Times New Roman"/>
          <w:sz w:val="24"/>
        </w:rPr>
        <w:t>Организационно - правовая форма: ______</w:t>
      </w:r>
      <w:r w:rsidR="00A24AFC" w:rsidRPr="00E55EC8">
        <w:rPr>
          <w:rFonts w:ascii="Times New Roman" w:hAnsi="Times New Roman"/>
          <w:sz w:val="24"/>
        </w:rPr>
        <w:t>______________________</w:t>
      </w:r>
      <w:r w:rsidRPr="00E55EC8">
        <w:rPr>
          <w:rFonts w:ascii="Times New Roman" w:hAnsi="Times New Roman"/>
          <w:sz w:val="24"/>
        </w:rPr>
        <w:t>__________</w:t>
      </w:r>
    </w:p>
    <w:p w:rsidR="00B445D7" w:rsidRPr="00E55EC8" w:rsidRDefault="00B445D7" w:rsidP="005917EC">
      <w:pPr>
        <w:spacing w:before="0"/>
        <w:ind w:left="540"/>
        <w:rPr>
          <w:rFonts w:ascii="Times New Roman" w:hAnsi="Times New Roman"/>
          <w:sz w:val="24"/>
        </w:rPr>
      </w:pPr>
      <w:r w:rsidRPr="00E55EC8">
        <w:rPr>
          <w:rFonts w:ascii="Times New Roman" w:hAnsi="Times New Roman"/>
          <w:sz w:val="24"/>
        </w:rPr>
        <w:t xml:space="preserve">Дата, место и орган регистрации организации: </w:t>
      </w:r>
      <w:r w:rsidR="00A24AFC" w:rsidRPr="00E55EC8">
        <w:rPr>
          <w:rFonts w:ascii="Times New Roman" w:hAnsi="Times New Roman"/>
          <w:sz w:val="24"/>
        </w:rPr>
        <w:t>______________________</w:t>
      </w:r>
      <w:r w:rsidRPr="00E55EC8">
        <w:rPr>
          <w:rFonts w:ascii="Times New Roman" w:hAnsi="Times New Roman"/>
          <w:sz w:val="24"/>
        </w:rPr>
        <w:t>_______</w:t>
      </w:r>
    </w:p>
    <w:p w:rsidR="00B445D7" w:rsidRPr="00E55EC8" w:rsidRDefault="00B445D7" w:rsidP="005917EC">
      <w:pPr>
        <w:spacing w:before="0"/>
        <w:ind w:left="540"/>
        <w:rPr>
          <w:rFonts w:ascii="Times New Roman" w:hAnsi="Times New Roman"/>
          <w:sz w:val="24"/>
        </w:rPr>
      </w:pPr>
      <w:r w:rsidRPr="00E55EC8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B445D7" w:rsidRPr="00E55EC8" w:rsidRDefault="00B445D7" w:rsidP="005917EC">
      <w:pPr>
        <w:spacing w:before="0"/>
        <w:ind w:left="540"/>
        <w:rPr>
          <w:rFonts w:ascii="Times New Roman" w:hAnsi="Times New Roman"/>
          <w:sz w:val="24"/>
        </w:rPr>
      </w:pPr>
      <w:r w:rsidRPr="00E55EC8">
        <w:rPr>
          <w:rFonts w:ascii="Times New Roman" w:hAnsi="Times New Roman"/>
          <w:sz w:val="24"/>
        </w:rPr>
        <w:t xml:space="preserve">БИК__________________________________, </w:t>
      </w:r>
    </w:p>
    <w:p w:rsidR="00B445D7" w:rsidRPr="00E55EC8" w:rsidRDefault="00B445D7" w:rsidP="005917EC">
      <w:pPr>
        <w:spacing w:before="0"/>
        <w:ind w:left="540"/>
        <w:rPr>
          <w:rFonts w:ascii="Times New Roman" w:hAnsi="Times New Roman"/>
          <w:sz w:val="24"/>
        </w:rPr>
      </w:pPr>
      <w:r w:rsidRPr="00E55EC8">
        <w:rPr>
          <w:rFonts w:ascii="Times New Roman" w:hAnsi="Times New Roman"/>
          <w:sz w:val="24"/>
        </w:rPr>
        <w:t>ИНН __________________________________</w:t>
      </w:r>
    </w:p>
    <w:p w:rsidR="00B445D7" w:rsidRPr="00E55EC8" w:rsidRDefault="00B445D7" w:rsidP="005917EC">
      <w:pPr>
        <w:spacing w:before="0"/>
        <w:ind w:left="540"/>
        <w:jc w:val="both"/>
        <w:rPr>
          <w:rFonts w:ascii="Times New Roman" w:hAnsi="Times New Roman"/>
          <w:sz w:val="24"/>
        </w:rPr>
      </w:pPr>
      <w:r w:rsidRPr="00E55EC8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</w:t>
      </w:r>
      <w:r w:rsidR="00A24AFC" w:rsidRPr="00E55EC8">
        <w:rPr>
          <w:rFonts w:ascii="Times New Roman" w:hAnsi="Times New Roman"/>
          <w:sz w:val="24"/>
        </w:rPr>
        <w:t>ических и банковских документов</w:t>
      </w:r>
      <w:r w:rsidRPr="00E55EC8">
        <w:rPr>
          <w:rFonts w:ascii="Times New Roman" w:hAnsi="Times New Roman"/>
          <w:sz w:val="24"/>
        </w:rPr>
        <w:t>__</w:t>
      </w:r>
      <w:r w:rsidR="00A24AFC" w:rsidRPr="00E55EC8">
        <w:rPr>
          <w:rFonts w:ascii="Times New Roman" w:hAnsi="Times New Roman"/>
          <w:sz w:val="24"/>
        </w:rPr>
        <w:t>___________</w:t>
      </w:r>
      <w:r w:rsidRPr="00E55EC8">
        <w:rPr>
          <w:rFonts w:ascii="Times New Roman" w:hAnsi="Times New Roman"/>
          <w:sz w:val="24"/>
        </w:rPr>
        <w:t>________________________</w:t>
      </w:r>
    </w:p>
    <w:p w:rsidR="00B445D7" w:rsidRPr="00E55EC8" w:rsidRDefault="0019311A" w:rsidP="00B445D7">
      <w:pPr>
        <w:jc w:val="both"/>
        <w:rPr>
          <w:rFonts w:ascii="Times New Roman" w:hAnsi="Times New Roman"/>
          <w:sz w:val="24"/>
        </w:rPr>
      </w:pPr>
      <w:r w:rsidRPr="00E55EC8">
        <w:rPr>
          <w:rFonts w:ascii="Times New Roman" w:hAnsi="Times New Roman"/>
          <w:sz w:val="24"/>
        </w:rPr>
        <w:t>5</w:t>
      </w:r>
      <w:r w:rsidR="00B445D7" w:rsidRPr="00E55EC8">
        <w:rPr>
          <w:rFonts w:ascii="Times New Roman" w:hAnsi="Times New Roman"/>
          <w:sz w:val="24"/>
        </w:rPr>
        <w:t>. Мы признаем 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B445D7" w:rsidRPr="00E55EC8" w:rsidRDefault="0019311A" w:rsidP="00B445D7">
      <w:pPr>
        <w:jc w:val="both"/>
        <w:rPr>
          <w:rFonts w:ascii="Times New Roman" w:hAnsi="Times New Roman"/>
          <w:sz w:val="24"/>
        </w:rPr>
      </w:pPr>
      <w:r w:rsidRPr="00E55EC8">
        <w:rPr>
          <w:rFonts w:ascii="Times New Roman" w:hAnsi="Times New Roman"/>
          <w:sz w:val="24"/>
        </w:rPr>
        <w:t>6</w:t>
      </w:r>
      <w:r w:rsidR="00B445D7" w:rsidRPr="00E55EC8">
        <w:rPr>
          <w:rFonts w:ascii="Times New Roman" w:hAnsi="Times New Roman"/>
          <w:sz w:val="24"/>
        </w:rPr>
        <w:t>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_______________________________________________________________</w:t>
      </w:r>
    </w:p>
    <w:p w:rsidR="00B445D7" w:rsidRPr="00E55EC8" w:rsidRDefault="00B445D7" w:rsidP="00453EA7">
      <w:pPr>
        <w:spacing w:before="0"/>
        <w:rPr>
          <w:rFonts w:ascii="Times New Roman" w:hAnsi="Times New Roman"/>
          <w:sz w:val="24"/>
        </w:rPr>
      </w:pPr>
      <w:r w:rsidRPr="00E55EC8">
        <w:rPr>
          <w:rFonts w:ascii="Times New Roman" w:hAnsi="Times New Roman"/>
          <w:sz w:val="24"/>
        </w:rPr>
        <w:t>Руководитель</w:t>
      </w:r>
      <w:r w:rsidRPr="00E55EC8">
        <w:rPr>
          <w:rFonts w:ascii="Times New Roman" w:hAnsi="Times New Roman"/>
          <w:sz w:val="24"/>
        </w:rPr>
        <w:tab/>
        <w:t>________________</w:t>
      </w:r>
      <w:r w:rsidRPr="00E55EC8">
        <w:rPr>
          <w:rFonts w:ascii="Times New Roman" w:hAnsi="Times New Roman"/>
          <w:sz w:val="24"/>
        </w:rPr>
        <w:tab/>
        <w:t>/Фамилия И.О./</w:t>
      </w:r>
    </w:p>
    <w:p w:rsidR="00B445D7" w:rsidRPr="00E55EC8" w:rsidRDefault="00B445D7" w:rsidP="00453EA7">
      <w:pPr>
        <w:spacing w:before="0"/>
        <w:rPr>
          <w:rFonts w:ascii="Times New Roman" w:hAnsi="Times New Roman"/>
          <w:sz w:val="24"/>
        </w:rPr>
      </w:pPr>
      <w:r w:rsidRPr="00E55EC8">
        <w:rPr>
          <w:rFonts w:ascii="Times New Roman" w:hAnsi="Times New Roman"/>
          <w:sz w:val="24"/>
        </w:rPr>
        <w:tab/>
      </w:r>
      <w:r w:rsidRPr="00E55EC8">
        <w:rPr>
          <w:rFonts w:ascii="Times New Roman" w:hAnsi="Times New Roman"/>
          <w:sz w:val="24"/>
        </w:rPr>
        <w:tab/>
      </w:r>
      <w:r w:rsidRPr="00E55EC8">
        <w:rPr>
          <w:rFonts w:ascii="Times New Roman" w:hAnsi="Times New Roman"/>
          <w:sz w:val="24"/>
        </w:rPr>
        <w:tab/>
        <w:t xml:space="preserve">          (подпись)</w:t>
      </w:r>
    </w:p>
    <w:p w:rsidR="00B445D7" w:rsidRPr="00E55EC8" w:rsidRDefault="00B445D7" w:rsidP="00453EA7">
      <w:pPr>
        <w:spacing w:before="0"/>
        <w:rPr>
          <w:rFonts w:ascii="Times New Roman" w:hAnsi="Times New Roman"/>
          <w:sz w:val="24"/>
        </w:rPr>
      </w:pPr>
      <w:r w:rsidRPr="00E55EC8">
        <w:rPr>
          <w:rFonts w:ascii="Times New Roman" w:hAnsi="Times New Roman"/>
          <w:sz w:val="24"/>
        </w:rPr>
        <w:t>Главный бухгалтер</w:t>
      </w:r>
      <w:r w:rsidRPr="00E55EC8">
        <w:rPr>
          <w:rFonts w:ascii="Times New Roman" w:hAnsi="Times New Roman"/>
          <w:sz w:val="24"/>
        </w:rPr>
        <w:tab/>
        <w:t>________________</w:t>
      </w:r>
      <w:r w:rsidRPr="00E55EC8">
        <w:rPr>
          <w:rFonts w:ascii="Times New Roman" w:hAnsi="Times New Roman"/>
          <w:sz w:val="24"/>
        </w:rPr>
        <w:tab/>
        <w:t>/Фамилия И.О./</w:t>
      </w:r>
    </w:p>
    <w:p w:rsidR="001319DA" w:rsidRPr="00E55EC8" w:rsidRDefault="004471C0" w:rsidP="004471C0">
      <w:pPr>
        <w:spacing w:befor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</w:t>
      </w:r>
      <w:r w:rsidR="00B445D7" w:rsidRPr="00E55EC8">
        <w:rPr>
          <w:rFonts w:ascii="Times New Roman" w:hAnsi="Times New Roman"/>
          <w:sz w:val="24"/>
        </w:rPr>
        <w:t xml:space="preserve"> (подпись)</w:t>
      </w:r>
      <w:r w:rsidR="00C55087" w:rsidRPr="00E55EC8">
        <w:rPr>
          <w:rFonts w:ascii="Times New Roman" w:hAnsi="Times New Roman"/>
          <w:sz w:val="24"/>
        </w:rPr>
        <w:br w:type="page"/>
      </w:r>
      <w:r>
        <w:rPr>
          <w:rFonts w:ascii="Times New Roman" w:hAnsi="Times New Roman"/>
          <w:sz w:val="24"/>
        </w:rPr>
        <w:lastRenderedPageBreak/>
        <w:t xml:space="preserve">                                                                                </w:t>
      </w:r>
      <w:r w:rsidR="001319DA" w:rsidRPr="00E55EC8">
        <w:rPr>
          <w:rFonts w:ascii="Times New Roman" w:hAnsi="Times New Roman"/>
          <w:b/>
          <w:sz w:val="24"/>
        </w:rPr>
        <w:t>Форма 5 «Предложение о заключении договора»</w:t>
      </w:r>
    </w:p>
    <w:p w:rsidR="001319DA" w:rsidRPr="00E55EC8" w:rsidRDefault="001319DA" w:rsidP="001319DA">
      <w:pPr>
        <w:rPr>
          <w:rFonts w:ascii="Times New Roman" w:hAnsi="Times New Roman"/>
          <w:sz w:val="24"/>
        </w:rPr>
      </w:pPr>
      <w:r w:rsidRPr="00E55EC8">
        <w:rPr>
          <w:rFonts w:ascii="Times New Roman" w:hAnsi="Times New Roman"/>
          <w:sz w:val="24"/>
        </w:rPr>
        <w:t>На бланке участника закупки</w:t>
      </w:r>
    </w:p>
    <w:p w:rsidR="001319DA" w:rsidRPr="00E55EC8" w:rsidRDefault="001319DA" w:rsidP="001319DA">
      <w:pPr>
        <w:ind w:left="5400"/>
        <w:jc w:val="both"/>
        <w:rPr>
          <w:rFonts w:ascii="Times New Roman" w:hAnsi="Times New Roman"/>
          <w:sz w:val="24"/>
        </w:rPr>
      </w:pPr>
      <w:r w:rsidRPr="00E55EC8">
        <w:rPr>
          <w:rFonts w:ascii="Times New Roman" w:hAnsi="Times New Roman"/>
          <w:sz w:val="24"/>
        </w:rPr>
        <w:t>Адрес: 150023, г. Ярославль, Московский пр., д.130</w:t>
      </w:r>
    </w:p>
    <w:p w:rsidR="001319DA" w:rsidRPr="00E55EC8" w:rsidRDefault="001319DA" w:rsidP="001319DA">
      <w:pPr>
        <w:jc w:val="center"/>
        <w:rPr>
          <w:rFonts w:ascii="Times New Roman" w:hAnsi="Times New Roman"/>
          <w:b/>
          <w:sz w:val="24"/>
        </w:rPr>
      </w:pPr>
      <w:r w:rsidRPr="00E55EC8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1319DA" w:rsidRPr="00E55EC8" w:rsidRDefault="001319DA" w:rsidP="001319DA">
      <w:pPr>
        <w:jc w:val="center"/>
        <w:rPr>
          <w:rFonts w:ascii="Times New Roman" w:hAnsi="Times New Roman"/>
          <w:sz w:val="24"/>
        </w:rPr>
      </w:pPr>
      <w:r w:rsidRPr="00E55EC8">
        <w:rPr>
          <w:rFonts w:ascii="Times New Roman" w:hAnsi="Times New Roman"/>
          <w:sz w:val="24"/>
        </w:rPr>
        <w:t>(безотзывная оферта)</w:t>
      </w:r>
    </w:p>
    <w:p w:rsidR="001319DA" w:rsidRPr="00E55EC8" w:rsidRDefault="001319DA" w:rsidP="001319DA">
      <w:pPr>
        <w:jc w:val="both"/>
        <w:rPr>
          <w:rFonts w:ascii="Times New Roman" w:hAnsi="Times New Roman"/>
          <w:sz w:val="24"/>
        </w:rPr>
      </w:pPr>
      <w:r w:rsidRPr="00E55EC8">
        <w:rPr>
          <w:rFonts w:ascii="Times New Roman" w:hAnsi="Times New Roman"/>
          <w:sz w:val="24"/>
        </w:rPr>
        <w:t>«____» __________________ ______ г.</w:t>
      </w:r>
    </w:p>
    <w:p w:rsidR="001319DA" w:rsidRPr="00E55EC8" w:rsidRDefault="001319DA" w:rsidP="001319DA">
      <w:pPr>
        <w:ind w:firstLine="720"/>
        <w:jc w:val="both"/>
        <w:rPr>
          <w:rFonts w:ascii="Times New Roman" w:hAnsi="Times New Roman"/>
          <w:sz w:val="24"/>
        </w:rPr>
      </w:pPr>
      <w:r w:rsidRPr="00E55EC8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«Славнефть-ЯНОС» с целью заключения договора </w:t>
      </w:r>
      <w:r w:rsidR="00713E7A" w:rsidRPr="00E55EC8">
        <w:rPr>
          <w:rFonts w:ascii="Times New Roman" w:hAnsi="Times New Roman"/>
          <w:sz w:val="24"/>
        </w:rPr>
        <w:t>на оказание услуг</w:t>
      </w:r>
      <w:r w:rsidR="00693F0D" w:rsidRPr="00E55EC8">
        <w:rPr>
          <w:rFonts w:ascii="Times New Roman" w:hAnsi="Times New Roman"/>
          <w:sz w:val="24"/>
        </w:rPr>
        <w:t xml:space="preserve"> </w:t>
      </w:r>
      <w:r w:rsidRPr="00E55EC8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4926"/>
      </w:tblGrid>
      <w:tr w:rsidR="001319DA" w:rsidRPr="00E55EC8" w:rsidTr="0004455F">
        <w:trPr>
          <w:trHeight w:val="363"/>
        </w:trPr>
        <w:tc>
          <w:tcPr>
            <w:tcW w:w="4536" w:type="dxa"/>
          </w:tcPr>
          <w:p w:rsidR="001319DA" w:rsidRPr="00E55EC8" w:rsidRDefault="0004455F" w:rsidP="00D04D18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предмета оферты:</w:t>
            </w:r>
          </w:p>
        </w:tc>
        <w:tc>
          <w:tcPr>
            <w:tcW w:w="4926" w:type="dxa"/>
          </w:tcPr>
          <w:p w:rsidR="001319DA" w:rsidRPr="00E55EC8" w:rsidRDefault="004F011F" w:rsidP="0004455F">
            <w:pPr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</w:t>
            </w:r>
            <w:r w:rsidRPr="00E55EC8">
              <w:rPr>
                <w:rFonts w:ascii="Times New Roman" w:hAnsi="Times New Roman"/>
                <w:sz w:val="24"/>
              </w:rPr>
              <w:t xml:space="preserve">казание услуг по </w:t>
            </w:r>
            <w:r>
              <w:rPr>
                <w:rFonts w:ascii="Times New Roman" w:hAnsi="Times New Roman"/>
                <w:sz w:val="24"/>
              </w:rPr>
              <w:t xml:space="preserve">мойке, полировке и химчистке салона легковых, грузовых (грузоподъемностью до 1,5 т.) транспортных средств, автобусов и микроавтобусов, принадлежащих </w:t>
            </w:r>
            <w:r w:rsidRPr="00E55EC8">
              <w:rPr>
                <w:rFonts w:ascii="Times New Roman" w:hAnsi="Times New Roman"/>
                <w:sz w:val="24"/>
              </w:rPr>
              <w:t xml:space="preserve"> ОАО «Славнефть-ЯНОС»</w:t>
            </w:r>
          </w:p>
        </w:tc>
      </w:tr>
      <w:tr w:rsidR="00487A0F" w:rsidRPr="00E55EC8" w:rsidTr="0004455F">
        <w:trPr>
          <w:trHeight w:val="363"/>
        </w:trPr>
        <w:tc>
          <w:tcPr>
            <w:tcW w:w="4536" w:type="dxa"/>
          </w:tcPr>
          <w:p w:rsidR="00487A0F" w:rsidRDefault="00487A0F" w:rsidP="00D04D18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Сроки оказания услуг</w:t>
            </w:r>
          </w:p>
          <w:p w:rsidR="00487A0F" w:rsidRDefault="00487A0F" w:rsidP="00D04D18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4926" w:type="dxa"/>
          </w:tcPr>
          <w:p w:rsidR="00487A0F" w:rsidRPr="00E55EC8" w:rsidRDefault="00487A0F" w:rsidP="0004455F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93072" w:rsidRPr="00E55EC8" w:rsidTr="0004455F">
        <w:trPr>
          <w:trHeight w:val="363"/>
        </w:trPr>
        <w:tc>
          <w:tcPr>
            <w:tcW w:w="4536" w:type="dxa"/>
          </w:tcPr>
          <w:p w:rsidR="00693072" w:rsidRDefault="00693072" w:rsidP="00D04D18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693072">
              <w:rPr>
                <w:rFonts w:ascii="Times New Roman" w:hAnsi="Times New Roman"/>
                <w:sz w:val="24"/>
              </w:rPr>
              <w:t>Стоимость услуг в соответствии с Приложением № 2 к Договору,  руб. (без НДС).</w:t>
            </w:r>
          </w:p>
        </w:tc>
        <w:tc>
          <w:tcPr>
            <w:tcW w:w="4926" w:type="dxa"/>
          </w:tcPr>
          <w:p w:rsidR="00693072" w:rsidRPr="00E55EC8" w:rsidRDefault="00693072" w:rsidP="0004455F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319DA" w:rsidRPr="00E55EC8" w:rsidTr="0004455F">
        <w:trPr>
          <w:trHeight w:val="269"/>
        </w:trPr>
        <w:tc>
          <w:tcPr>
            <w:tcW w:w="4536" w:type="dxa"/>
          </w:tcPr>
          <w:p w:rsidR="001319DA" w:rsidRPr="00E55EC8" w:rsidRDefault="001319DA" w:rsidP="00D04D18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E55EC8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4926" w:type="dxa"/>
          </w:tcPr>
          <w:p w:rsidR="001319DA" w:rsidRPr="00E55EC8" w:rsidRDefault="001319DA" w:rsidP="00D04D1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319DA" w:rsidRPr="00E55EC8" w:rsidTr="0004455F">
        <w:trPr>
          <w:trHeight w:val="198"/>
        </w:trPr>
        <w:tc>
          <w:tcPr>
            <w:tcW w:w="4536" w:type="dxa"/>
          </w:tcPr>
          <w:p w:rsidR="001319DA" w:rsidRPr="00E55EC8" w:rsidRDefault="001319DA" w:rsidP="00D04D18">
            <w:pPr>
              <w:tabs>
                <w:tab w:val="left" w:pos="3240"/>
              </w:tabs>
              <w:rPr>
                <w:rFonts w:ascii="Times New Roman" w:hAnsi="Times New Roman"/>
                <w:sz w:val="24"/>
                <w:lang w:val="en-US"/>
              </w:rPr>
            </w:pPr>
            <w:r w:rsidRPr="00E55EC8">
              <w:rPr>
                <w:rFonts w:ascii="Times New Roman" w:hAnsi="Times New Roman"/>
                <w:sz w:val="24"/>
              </w:rPr>
              <w:t>Условия оплаты</w:t>
            </w:r>
          </w:p>
        </w:tc>
        <w:tc>
          <w:tcPr>
            <w:tcW w:w="4926" w:type="dxa"/>
          </w:tcPr>
          <w:p w:rsidR="001319DA" w:rsidRPr="00E55EC8" w:rsidRDefault="001319DA" w:rsidP="00D04D1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319DA" w:rsidRPr="00E55EC8" w:rsidTr="0004455F">
        <w:trPr>
          <w:trHeight w:val="239"/>
        </w:trPr>
        <w:tc>
          <w:tcPr>
            <w:tcW w:w="4536" w:type="dxa"/>
          </w:tcPr>
          <w:p w:rsidR="001319DA" w:rsidRPr="00E55EC8" w:rsidRDefault="001319DA" w:rsidP="00D04D18">
            <w:pPr>
              <w:tabs>
                <w:tab w:val="left" w:pos="3240"/>
              </w:tabs>
              <w:rPr>
                <w:rFonts w:ascii="Times New Roman" w:hAnsi="Times New Roman"/>
                <w:sz w:val="24"/>
              </w:rPr>
            </w:pPr>
            <w:r w:rsidRPr="00E55EC8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4926" w:type="dxa"/>
          </w:tcPr>
          <w:p w:rsidR="001319DA" w:rsidRPr="00E55EC8" w:rsidRDefault="001319DA" w:rsidP="00D04D1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72B0D" w:rsidRPr="00E55EC8" w:rsidRDefault="00472B0D" w:rsidP="00472B0D">
      <w:pPr>
        <w:numPr>
          <w:ilvl w:val="0"/>
          <w:numId w:val="7"/>
        </w:numPr>
        <w:spacing w:before="0"/>
        <w:jc w:val="both"/>
        <w:rPr>
          <w:rFonts w:ascii="Times New Roman" w:hAnsi="Times New Roman"/>
          <w:sz w:val="24"/>
        </w:rPr>
      </w:pPr>
      <w:r w:rsidRPr="00E55EC8">
        <w:rPr>
          <w:rFonts w:ascii="Times New Roman" w:hAnsi="Times New Roman"/>
          <w:sz w:val="24"/>
        </w:rPr>
        <w:t>Настоящее предложение может быть акцептовано до «____» __________________ _____ г. (включительно).</w:t>
      </w:r>
    </w:p>
    <w:p w:rsidR="00472B0D" w:rsidRPr="00E55EC8" w:rsidRDefault="00472B0D" w:rsidP="00472B0D">
      <w:pPr>
        <w:numPr>
          <w:ilvl w:val="0"/>
          <w:numId w:val="7"/>
        </w:numPr>
        <w:spacing w:before="0"/>
        <w:jc w:val="both"/>
        <w:rPr>
          <w:rFonts w:ascii="Times New Roman" w:hAnsi="Times New Roman"/>
          <w:sz w:val="24"/>
        </w:rPr>
      </w:pPr>
      <w:r w:rsidRPr="00E55EC8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472B0D" w:rsidRPr="00E55EC8" w:rsidRDefault="00472B0D" w:rsidP="00472B0D">
      <w:pPr>
        <w:numPr>
          <w:ilvl w:val="0"/>
          <w:numId w:val="7"/>
        </w:numPr>
        <w:spacing w:before="0"/>
        <w:jc w:val="both"/>
        <w:rPr>
          <w:rFonts w:ascii="Times New Roman" w:hAnsi="Times New Roman"/>
          <w:sz w:val="24"/>
        </w:rPr>
      </w:pPr>
      <w:r w:rsidRPr="00E55EC8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472B0D" w:rsidRPr="00E55EC8" w:rsidRDefault="00472B0D" w:rsidP="00472B0D">
      <w:pPr>
        <w:numPr>
          <w:ilvl w:val="0"/>
          <w:numId w:val="7"/>
        </w:numPr>
        <w:spacing w:before="0"/>
        <w:jc w:val="both"/>
        <w:rPr>
          <w:rFonts w:ascii="Times New Roman" w:hAnsi="Times New Roman"/>
          <w:sz w:val="24"/>
        </w:rPr>
      </w:pPr>
      <w:r w:rsidRPr="00E55EC8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472B0D" w:rsidRPr="00E55EC8" w:rsidRDefault="00472B0D" w:rsidP="00472B0D">
      <w:pPr>
        <w:numPr>
          <w:ilvl w:val="0"/>
          <w:numId w:val="7"/>
        </w:numPr>
        <w:spacing w:before="0"/>
        <w:jc w:val="both"/>
        <w:rPr>
          <w:rFonts w:ascii="Times New Roman" w:hAnsi="Times New Roman"/>
          <w:sz w:val="24"/>
        </w:rPr>
      </w:pPr>
      <w:r w:rsidRPr="00E55EC8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472B0D" w:rsidRPr="00E55EC8" w:rsidRDefault="00472B0D" w:rsidP="00472B0D">
      <w:pPr>
        <w:numPr>
          <w:ilvl w:val="0"/>
          <w:numId w:val="7"/>
        </w:numPr>
        <w:spacing w:before="0"/>
        <w:jc w:val="both"/>
        <w:rPr>
          <w:rFonts w:ascii="Times New Roman" w:hAnsi="Times New Roman"/>
          <w:sz w:val="24"/>
        </w:rPr>
      </w:pPr>
      <w:r w:rsidRPr="00E55EC8">
        <w:rPr>
          <w:rFonts w:ascii="Times New Roman" w:hAnsi="Times New Roman"/>
          <w:sz w:val="24"/>
        </w:rPr>
        <w:t>Дата указанная в уведомлении победителю является датой акцепта оферты и датой заключения договора.</w:t>
      </w:r>
    </w:p>
    <w:p w:rsidR="00472B0D" w:rsidRPr="00E55EC8" w:rsidRDefault="00472B0D" w:rsidP="00472B0D">
      <w:pPr>
        <w:numPr>
          <w:ilvl w:val="0"/>
          <w:numId w:val="7"/>
        </w:numPr>
        <w:spacing w:before="0"/>
        <w:jc w:val="both"/>
        <w:rPr>
          <w:rFonts w:ascii="Times New Roman" w:hAnsi="Times New Roman"/>
          <w:sz w:val="24"/>
        </w:rPr>
      </w:pPr>
      <w:r w:rsidRPr="00E55EC8">
        <w:rPr>
          <w:rFonts w:ascii="Times New Roman" w:hAnsi="Times New Roman"/>
          <w:sz w:val="24"/>
        </w:rPr>
        <w:t xml:space="preserve">В случае отсутствия оригинала заполненного и завизированного проекта договора/контракта в составе документации направляемой нами в рамках настоящей оферты, мы в полной мере понимаем и безоговорочно принимаем условия проекта договора/контракта в редакции ОАО «Славнефть-ЯНОС». Так же мы признаем право ОАО «Славнефть-ЯНОС» не рассматривать поданную нами оферту в случае направления нами протокола разногласий к проекту договора/контракта ОАО «Славнефть-ЯНОС». </w:t>
      </w:r>
    </w:p>
    <w:p w:rsidR="001319DA" w:rsidRPr="00E55EC8" w:rsidRDefault="00472B0D" w:rsidP="00472B0D">
      <w:pPr>
        <w:numPr>
          <w:ilvl w:val="0"/>
          <w:numId w:val="7"/>
        </w:numPr>
        <w:spacing w:before="0"/>
        <w:jc w:val="both"/>
        <w:rPr>
          <w:rFonts w:ascii="Times New Roman" w:hAnsi="Times New Roman"/>
          <w:sz w:val="24"/>
        </w:rPr>
      </w:pPr>
      <w:r w:rsidRPr="00E55EC8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1319DA" w:rsidRPr="00E55EC8" w:rsidRDefault="001319DA" w:rsidP="001319DA">
      <w:pPr>
        <w:rPr>
          <w:rFonts w:ascii="Times New Roman" w:hAnsi="Times New Roman"/>
          <w:sz w:val="24"/>
        </w:rPr>
      </w:pPr>
      <w:r w:rsidRPr="00E55EC8">
        <w:rPr>
          <w:rFonts w:ascii="Times New Roman" w:hAnsi="Times New Roman"/>
          <w:sz w:val="24"/>
        </w:rPr>
        <w:t>Подпись:________________________________ /Должность, Фамилия И.О./</w:t>
      </w:r>
    </w:p>
    <w:p w:rsidR="001319DA" w:rsidRPr="00E55EC8" w:rsidRDefault="001319DA" w:rsidP="001319DA">
      <w:pPr>
        <w:spacing w:before="0"/>
        <w:jc w:val="both"/>
        <w:rPr>
          <w:rFonts w:ascii="Times New Roman" w:hAnsi="Times New Roman"/>
          <w:sz w:val="24"/>
        </w:rPr>
      </w:pPr>
      <w:r w:rsidRPr="00E55EC8">
        <w:rPr>
          <w:rFonts w:ascii="Times New Roman" w:hAnsi="Times New Roman"/>
          <w:sz w:val="24"/>
        </w:rPr>
        <w:tab/>
      </w:r>
      <w:r w:rsidRPr="00E55EC8">
        <w:rPr>
          <w:rFonts w:ascii="Times New Roman" w:hAnsi="Times New Roman"/>
          <w:sz w:val="24"/>
        </w:rPr>
        <w:tab/>
        <w:t>МП</w:t>
      </w:r>
    </w:p>
    <w:p w:rsidR="00560A71" w:rsidRPr="00E55EC8" w:rsidRDefault="00560A71">
      <w:pPr>
        <w:spacing w:before="0" w:line="276" w:lineRule="auto"/>
        <w:jc w:val="center"/>
        <w:rPr>
          <w:rFonts w:ascii="Times New Roman" w:hAnsi="Times New Roman"/>
          <w:sz w:val="24"/>
        </w:rPr>
      </w:pPr>
    </w:p>
    <w:p w:rsidR="00B71877" w:rsidRPr="00E55EC8" w:rsidRDefault="00B71877" w:rsidP="00B71877">
      <w:pPr>
        <w:jc w:val="right"/>
        <w:rPr>
          <w:rFonts w:ascii="Times New Roman" w:hAnsi="Times New Roman"/>
          <w:b/>
          <w:sz w:val="24"/>
        </w:rPr>
        <w:sectPr w:rsidR="00B71877" w:rsidRPr="00E55EC8" w:rsidSect="00472B0D">
          <w:footerReference w:type="default" r:id="rId8"/>
          <w:pgSz w:w="11906" w:h="16838"/>
          <w:pgMar w:top="709" w:right="624" w:bottom="709" w:left="1134" w:header="709" w:footer="709" w:gutter="0"/>
          <w:cols w:space="708"/>
          <w:docGrid w:linePitch="360"/>
        </w:sectPr>
      </w:pPr>
    </w:p>
    <w:p w:rsidR="00B71877" w:rsidRDefault="00B71877" w:rsidP="00B71877">
      <w:pPr>
        <w:jc w:val="right"/>
        <w:rPr>
          <w:rFonts w:ascii="Times New Roman" w:hAnsi="Times New Roman"/>
          <w:b/>
          <w:sz w:val="24"/>
        </w:rPr>
      </w:pPr>
      <w:r w:rsidRPr="00E55EC8">
        <w:rPr>
          <w:rFonts w:ascii="Times New Roman" w:hAnsi="Times New Roman"/>
          <w:b/>
          <w:sz w:val="24"/>
        </w:rPr>
        <w:lastRenderedPageBreak/>
        <w:t xml:space="preserve">Форма 6 </w:t>
      </w:r>
    </w:p>
    <w:p w:rsidR="00CD58B8" w:rsidRPr="00E55EC8" w:rsidRDefault="00CD58B8" w:rsidP="00B71877">
      <w:pPr>
        <w:jc w:val="right"/>
        <w:rPr>
          <w:rFonts w:ascii="Times New Roman" w:hAnsi="Times New Roman"/>
          <w:b/>
          <w:sz w:val="24"/>
        </w:rPr>
      </w:pPr>
    </w:p>
    <w:p w:rsidR="00B71877" w:rsidRPr="00E55EC8" w:rsidRDefault="00B71877" w:rsidP="00B71877">
      <w:pPr>
        <w:spacing w:before="0"/>
        <w:ind w:firstLine="708"/>
        <w:jc w:val="right"/>
        <w:rPr>
          <w:rFonts w:ascii="Times New Roman" w:hAnsi="Times New Roman"/>
          <w:b/>
          <w:sz w:val="24"/>
        </w:rPr>
      </w:pPr>
    </w:p>
    <w:p w:rsidR="00B71877" w:rsidRPr="00E55EC8" w:rsidRDefault="00B71877" w:rsidP="00B71877">
      <w:pPr>
        <w:pStyle w:val="Times12"/>
        <w:ind w:firstLine="0"/>
        <w:jc w:val="center"/>
        <w:rPr>
          <w:b/>
          <w:szCs w:val="24"/>
        </w:rPr>
      </w:pPr>
      <w:r w:rsidRPr="00E55EC8">
        <w:rPr>
          <w:b/>
          <w:szCs w:val="24"/>
        </w:rPr>
        <w:t>ПЕРЕЧЕНЬ АФФИЛИРОВАННЫХ ОРГАНИЗАЦИЙ</w:t>
      </w:r>
    </w:p>
    <w:p w:rsidR="00B71877" w:rsidRPr="00E55EC8" w:rsidRDefault="00B71877" w:rsidP="00B71877">
      <w:pPr>
        <w:pStyle w:val="Times12"/>
        <w:ind w:firstLine="0"/>
        <w:rPr>
          <w:szCs w:val="24"/>
        </w:rPr>
      </w:pPr>
      <w:r w:rsidRPr="00E55EC8">
        <w:rPr>
          <w:szCs w:val="24"/>
        </w:rPr>
        <w:t xml:space="preserve">Участник закупки: </w:t>
      </w:r>
      <w:r w:rsidRPr="00E55EC8">
        <w:rPr>
          <w:szCs w:val="24"/>
          <w:u w:val="single"/>
        </w:rPr>
        <w:tab/>
      </w:r>
      <w:r w:rsidRPr="00E55EC8">
        <w:rPr>
          <w:szCs w:val="24"/>
          <w:u w:val="single"/>
        </w:rPr>
        <w:tab/>
      </w:r>
      <w:r w:rsidRPr="00E55EC8">
        <w:rPr>
          <w:szCs w:val="24"/>
          <w:u w:val="single"/>
        </w:rPr>
        <w:tab/>
      </w:r>
      <w:r w:rsidRPr="00E55EC8">
        <w:rPr>
          <w:szCs w:val="24"/>
          <w:u w:val="single"/>
        </w:rPr>
        <w:tab/>
      </w:r>
      <w:r w:rsidRPr="00E55EC8">
        <w:rPr>
          <w:szCs w:val="24"/>
          <w:u w:val="single"/>
        </w:rPr>
        <w:tab/>
      </w:r>
      <w:r w:rsidRPr="00E55EC8">
        <w:rPr>
          <w:szCs w:val="24"/>
          <w:u w:val="single"/>
        </w:rPr>
        <w:tab/>
      </w:r>
      <w:r w:rsidRPr="00E55EC8">
        <w:rPr>
          <w:szCs w:val="24"/>
          <w:u w:val="single"/>
        </w:rPr>
        <w:tab/>
      </w:r>
    </w:p>
    <w:p w:rsidR="00B71877" w:rsidRPr="00E55EC8" w:rsidRDefault="00B71877" w:rsidP="00B71877">
      <w:pPr>
        <w:pStyle w:val="Times12"/>
        <w:ind w:firstLine="0"/>
        <w:rPr>
          <w:szCs w:val="24"/>
          <w:u w:val="single"/>
        </w:rPr>
      </w:pPr>
      <w:r w:rsidRPr="00E55EC8">
        <w:rPr>
          <w:szCs w:val="24"/>
        </w:rPr>
        <w:t xml:space="preserve">№ ПДО: </w:t>
      </w:r>
      <w:r w:rsidRPr="00E55EC8">
        <w:rPr>
          <w:szCs w:val="24"/>
          <w:u w:val="single"/>
        </w:rPr>
        <w:tab/>
      </w:r>
      <w:r w:rsidRPr="00E55EC8">
        <w:rPr>
          <w:szCs w:val="24"/>
          <w:u w:val="single"/>
        </w:rPr>
        <w:tab/>
      </w:r>
      <w:r w:rsidRPr="00E55EC8">
        <w:rPr>
          <w:szCs w:val="24"/>
          <w:u w:val="single"/>
        </w:rPr>
        <w:tab/>
      </w:r>
      <w:r w:rsidRPr="00E55EC8">
        <w:rPr>
          <w:szCs w:val="24"/>
          <w:u w:val="single"/>
        </w:rPr>
        <w:tab/>
      </w:r>
      <w:r w:rsidRPr="00E55EC8">
        <w:rPr>
          <w:szCs w:val="24"/>
          <w:u w:val="single"/>
        </w:rPr>
        <w:tab/>
      </w:r>
      <w:r w:rsidRPr="00E55EC8">
        <w:rPr>
          <w:szCs w:val="24"/>
          <w:u w:val="single"/>
        </w:rPr>
        <w:tab/>
      </w:r>
      <w:r w:rsidRPr="00E55EC8">
        <w:rPr>
          <w:szCs w:val="24"/>
          <w:u w:val="single"/>
        </w:rPr>
        <w:tab/>
      </w:r>
      <w:r w:rsidRPr="00E55EC8">
        <w:rPr>
          <w:szCs w:val="24"/>
          <w:u w:val="single"/>
        </w:rPr>
        <w:tab/>
      </w:r>
    </w:p>
    <w:p w:rsidR="00B71877" w:rsidRPr="00E55EC8" w:rsidRDefault="00B71877" w:rsidP="00B7187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E55EC8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4"/>
              </w:rPr>
            </w:pPr>
            <w:r w:rsidRPr="00E55EC8">
              <w:rPr>
                <w:rFonts w:ascii="Times New Roman" w:hAnsi="Times New Roman"/>
                <w:b/>
                <w:sz w:val="24"/>
              </w:rPr>
              <w:t>№</w:t>
            </w:r>
          </w:p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4"/>
              </w:rPr>
            </w:pPr>
            <w:r w:rsidRPr="00E55EC8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4"/>
              </w:rPr>
            </w:pPr>
            <w:r w:rsidRPr="00E55EC8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4"/>
              </w:rPr>
            </w:pPr>
            <w:r w:rsidRPr="00E55EC8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4"/>
              </w:rPr>
            </w:pPr>
            <w:r w:rsidRPr="00E55EC8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4"/>
              </w:rPr>
            </w:pPr>
            <w:r w:rsidRPr="00E55EC8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4"/>
              </w:rPr>
            </w:pPr>
            <w:r w:rsidRPr="00E55EC8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4"/>
              </w:rPr>
            </w:pPr>
            <w:r w:rsidRPr="00E55EC8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4"/>
              </w:rPr>
            </w:pPr>
            <w:r w:rsidRPr="00E55EC8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ascii="Times New Roman" w:hAnsi="Times New Roman"/>
                <w:b/>
                <w:sz w:val="24"/>
              </w:rPr>
            </w:pPr>
            <w:r w:rsidRPr="00E55EC8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B71877" w:rsidRPr="00E55EC8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1877" w:rsidRPr="00E55EC8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1877" w:rsidRPr="00E55EC8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1877" w:rsidRPr="00E55EC8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1877" w:rsidRPr="00E55EC8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1877" w:rsidRPr="00E55EC8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71877" w:rsidRPr="00E55EC8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E55EC8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B71877" w:rsidRPr="00E55EC8" w:rsidRDefault="00B71877" w:rsidP="00B71877">
      <w:pPr>
        <w:rPr>
          <w:rFonts w:ascii="Times New Roman" w:hAnsi="Times New Roman"/>
          <w:sz w:val="24"/>
        </w:rPr>
      </w:pPr>
    </w:p>
    <w:p w:rsidR="00B71877" w:rsidRPr="00E55EC8" w:rsidRDefault="00B71877" w:rsidP="00B71877">
      <w:pPr>
        <w:rPr>
          <w:rFonts w:ascii="Times New Roman" w:hAnsi="Times New Roman"/>
          <w:sz w:val="24"/>
        </w:rPr>
      </w:pPr>
      <w:r w:rsidRPr="00E55EC8">
        <w:rPr>
          <w:rFonts w:ascii="Times New Roman" w:hAnsi="Times New Roman"/>
          <w:sz w:val="24"/>
        </w:rPr>
        <w:t>Подпись:________________________________ /Должность, Фамилия И.О./</w:t>
      </w:r>
    </w:p>
    <w:p w:rsidR="00B71877" w:rsidRPr="00E55EC8" w:rsidRDefault="00B71877" w:rsidP="00B71877">
      <w:pPr>
        <w:spacing w:before="0"/>
        <w:jc w:val="both"/>
        <w:rPr>
          <w:rFonts w:ascii="Times New Roman" w:hAnsi="Times New Roman"/>
          <w:sz w:val="24"/>
        </w:rPr>
      </w:pPr>
      <w:r w:rsidRPr="00E55EC8">
        <w:rPr>
          <w:rFonts w:ascii="Times New Roman" w:hAnsi="Times New Roman"/>
          <w:sz w:val="24"/>
        </w:rPr>
        <w:tab/>
      </w:r>
      <w:r w:rsidRPr="00E55EC8">
        <w:rPr>
          <w:rFonts w:ascii="Times New Roman" w:hAnsi="Times New Roman"/>
          <w:sz w:val="24"/>
        </w:rPr>
        <w:tab/>
        <w:t>МП</w:t>
      </w:r>
    </w:p>
    <w:p w:rsidR="00132B25" w:rsidRPr="00E55EC8" w:rsidRDefault="00132B25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</w:p>
    <w:p w:rsidR="00805648" w:rsidRPr="00E55EC8" w:rsidRDefault="00805648">
      <w:pPr>
        <w:rPr>
          <w:rFonts w:ascii="Times New Roman" w:hAnsi="Times New Roman"/>
          <w:sz w:val="24"/>
        </w:rPr>
      </w:pPr>
      <w:r w:rsidRPr="00E55EC8">
        <w:rPr>
          <w:rFonts w:ascii="Times New Roman" w:hAnsi="Times New Roman"/>
          <w:sz w:val="24"/>
        </w:rPr>
        <w:br w:type="page"/>
      </w:r>
    </w:p>
    <w:p w:rsidR="000D3051" w:rsidRPr="000D3051" w:rsidRDefault="000D3051" w:rsidP="000D3051">
      <w:pPr>
        <w:spacing w:before="0"/>
        <w:jc w:val="right"/>
        <w:rPr>
          <w:rFonts w:ascii="Times New Roman" w:hAnsi="Times New Roman"/>
          <w:b/>
          <w:bCs/>
          <w:sz w:val="24"/>
        </w:rPr>
      </w:pPr>
      <w:r w:rsidRPr="000D3051">
        <w:rPr>
          <w:rFonts w:ascii="Times New Roman" w:hAnsi="Times New Roman"/>
          <w:b/>
          <w:bCs/>
          <w:sz w:val="24"/>
        </w:rPr>
        <w:t>Форма № 7</w:t>
      </w:r>
      <w:r w:rsidR="004517D7">
        <w:rPr>
          <w:rFonts w:ascii="Times New Roman" w:hAnsi="Times New Roman"/>
          <w:b/>
          <w:bCs/>
          <w:sz w:val="24"/>
        </w:rPr>
        <w:t xml:space="preserve"> </w:t>
      </w:r>
    </w:p>
    <w:p w:rsidR="000D3051" w:rsidRPr="000D3051" w:rsidRDefault="000D3051" w:rsidP="000D3051">
      <w:pPr>
        <w:spacing w:before="0"/>
        <w:jc w:val="right"/>
        <w:rPr>
          <w:rFonts w:ascii="Times New Roman" w:hAnsi="Times New Roman"/>
          <w:sz w:val="24"/>
        </w:rPr>
      </w:pPr>
    </w:p>
    <w:tbl>
      <w:tblPr>
        <w:tblW w:w="14500" w:type="dxa"/>
        <w:tblInd w:w="331" w:type="dxa"/>
        <w:tblLook w:val="04A0" w:firstRow="1" w:lastRow="0" w:firstColumn="1" w:lastColumn="0" w:noHBand="0" w:noVBand="1"/>
      </w:tblPr>
      <w:tblGrid>
        <w:gridCol w:w="490"/>
        <w:gridCol w:w="1833"/>
        <w:gridCol w:w="2223"/>
        <w:gridCol w:w="2122"/>
        <w:gridCol w:w="2057"/>
        <w:gridCol w:w="2485"/>
        <w:gridCol w:w="1367"/>
        <w:gridCol w:w="1923"/>
      </w:tblGrid>
      <w:tr w:rsidR="000D3051" w:rsidRPr="000D3051" w:rsidTr="00AA2F50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0D3051">
              <w:rPr>
                <w:rFonts w:ascii="Times New Roman" w:hAnsi="Times New Roman"/>
                <w:b/>
                <w:bCs/>
                <w:sz w:val="24"/>
              </w:rPr>
              <w:t>Справка о наличии производственных мощностей и оборудования*</w:t>
            </w:r>
          </w:p>
        </w:tc>
      </w:tr>
      <w:tr w:rsidR="000D3051" w:rsidRPr="000D3051" w:rsidTr="00AA2F50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</w:p>
        </w:tc>
      </w:tr>
      <w:tr w:rsidR="000D3051" w:rsidRPr="000D3051" w:rsidTr="00AA2F50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  <w:r w:rsidRPr="000D3051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0D3051" w:rsidRPr="000D3051" w:rsidTr="00AA2F50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051" w:rsidRPr="000D3051" w:rsidRDefault="000D3051" w:rsidP="000D305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</w:p>
        </w:tc>
      </w:tr>
      <w:tr w:rsidR="000D3051" w:rsidRPr="000D3051" w:rsidTr="00AA2F50">
        <w:trPr>
          <w:trHeight w:val="1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  <w:r w:rsidRPr="000D3051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  <w:r w:rsidRPr="000D3051">
              <w:rPr>
                <w:rFonts w:ascii="Times New Roman" w:hAnsi="Times New Roman"/>
                <w:sz w:val="24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  <w:r w:rsidRPr="000D3051">
              <w:rPr>
                <w:rFonts w:ascii="Times New Roman" w:hAnsi="Times New Roman"/>
                <w:sz w:val="24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  <w:r w:rsidRPr="000D3051">
              <w:rPr>
                <w:rFonts w:ascii="Times New Roman" w:hAnsi="Times New Roman"/>
                <w:sz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  <w:r w:rsidRPr="000D3051">
              <w:rPr>
                <w:rFonts w:ascii="Times New Roman" w:hAnsi="Times New Roman"/>
                <w:sz w:val="24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  <w:r w:rsidRPr="000D3051">
              <w:rPr>
                <w:rFonts w:ascii="Times New Roman" w:hAnsi="Times New Roman"/>
                <w:sz w:val="24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  <w:r w:rsidRPr="000D3051">
              <w:rPr>
                <w:rFonts w:ascii="Times New Roman" w:hAnsi="Times New Roman"/>
                <w:sz w:val="24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  <w:r w:rsidRPr="000D3051">
              <w:rPr>
                <w:rFonts w:ascii="Times New Roman" w:hAnsi="Times New Roman"/>
                <w:sz w:val="24"/>
              </w:rPr>
              <w:t>Примечания</w:t>
            </w:r>
          </w:p>
        </w:tc>
      </w:tr>
      <w:tr w:rsidR="000D3051" w:rsidRPr="000D3051" w:rsidTr="00AA2F50">
        <w:trPr>
          <w:trHeight w:val="3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  <w:r w:rsidRPr="000D3051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  <w:r w:rsidRPr="000D305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  <w:r w:rsidRPr="000D305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  <w:r w:rsidRPr="000D305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  <w:r w:rsidRPr="000D305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  <w:r w:rsidRPr="000D305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  <w:r w:rsidRPr="000D305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  <w:r w:rsidRPr="000D3051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0D3051" w:rsidRPr="000D3051" w:rsidTr="00AA2F50">
        <w:trPr>
          <w:trHeight w:val="30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  <w:r w:rsidRPr="000D3051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  <w:r w:rsidRPr="000D305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  <w:r w:rsidRPr="000D305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  <w:r w:rsidRPr="000D305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  <w:r w:rsidRPr="000D305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  <w:r w:rsidRPr="000D305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  <w:r w:rsidRPr="000D305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  <w:r w:rsidRPr="000D3051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0D3051" w:rsidRPr="000D3051" w:rsidTr="00AA2F50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  <w:r w:rsidRPr="000D3051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  <w:r w:rsidRPr="000D305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  <w:r w:rsidRPr="000D305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  <w:r w:rsidRPr="000D305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  <w:r w:rsidRPr="000D305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  <w:r w:rsidRPr="000D305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  <w:r w:rsidRPr="000D305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  <w:r w:rsidRPr="000D3051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0D3051" w:rsidRPr="000D3051" w:rsidTr="00AA2F50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  <w:r w:rsidRPr="000D3051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  <w:r w:rsidRPr="000D305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  <w:r w:rsidRPr="000D305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  <w:r w:rsidRPr="000D305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  <w:r w:rsidRPr="000D305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  <w:r w:rsidRPr="000D305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  <w:r w:rsidRPr="000D3051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  <w:r w:rsidRPr="000D3051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0D3051" w:rsidRPr="000D3051" w:rsidTr="00AA2F50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051" w:rsidRPr="000D3051" w:rsidRDefault="000D3051" w:rsidP="000D3051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</w:p>
        </w:tc>
      </w:tr>
      <w:tr w:rsidR="000D3051" w:rsidRPr="000D3051" w:rsidTr="00AA2F50">
        <w:trPr>
          <w:trHeight w:val="262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  <w:r w:rsidRPr="000D3051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</w:p>
        </w:tc>
      </w:tr>
      <w:tr w:rsidR="000D3051" w:rsidRPr="000D3051" w:rsidTr="00AA2F50">
        <w:trPr>
          <w:trHeight w:val="340"/>
        </w:trPr>
        <w:tc>
          <w:tcPr>
            <w:tcW w:w="6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  <w:r w:rsidRPr="000D3051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</w:p>
        </w:tc>
      </w:tr>
      <w:tr w:rsidR="000D3051" w:rsidRPr="000D3051" w:rsidTr="00AA2F50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</w:p>
        </w:tc>
      </w:tr>
      <w:tr w:rsidR="000D3051" w:rsidRPr="000D3051" w:rsidTr="00AA2F50">
        <w:trPr>
          <w:trHeight w:val="498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  <w:r w:rsidRPr="000D3051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  <w:r w:rsidRPr="000D3051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051" w:rsidRPr="000D3051" w:rsidRDefault="000D3051" w:rsidP="000D3051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0D3051" w:rsidRPr="000D3051" w:rsidRDefault="000D3051" w:rsidP="000D3051">
      <w:r w:rsidRPr="000D3051">
        <w:rPr>
          <w:rFonts w:ascii="Times New Roman" w:hAnsi="Times New Roman"/>
          <w:sz w:val="24"/>
        </w:rPr>
        <w:t>*  В данной форме перечисляются материально-технические ресурсы, которые будут использованы при выполнении договора</w:t>
      </w:r>
    </w:p>
    <w:p w:rsidR="000D3051" w:rsidRDefault="000D3051" w:rsidP="00FB21A7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</w:p>
    <w:p w:rsidR="00343A20" w:rsidRDefault="00343A20" w:rsidP="00FB21A7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</w:p>
    <w:p w:rsidR="00CD58B8" w:rsidRDefault="00CD58B8" w:rsidP="00CD58B8">
      <w:pPr>
        <w:spacing w:before="0"/>
        <w:jc w:val="right"/>
        <w:rPr>
          <w:rFonts w:ascii="Times New Roman" w:eastAsia="Calibri" w:hAnsi="Times New Roman"/>
          <w:b/>
          <w:sz w:val="24"/>
          <w:lang w:eastAsia="en-US"/>
        </w:rPr>
      </w:pPr>
      <w:r w:rsidRPr="00CD58B8">
        <w:rPr>
          <w:rFonts w:ascii="Times New Roman" w:eastAsia="Calibri" w:hAnsi="Times New Roman"/>
          <w:b/>
          <w:sz w:val="24"/>
          <w:lang w:eastAsia="en-US"/>
        </w:rPr>
        <w:lastRenderedPageBreak/>
        <w:t>Форма № 8</w:t>
      </w:r>
    </w:p>
    <w:p w:rsidR="00CD58B8" w:rsidRPr="00CD58B8" w:rsidRDefault="00CD58B8" w:rsidP="00CD58B8">
      <w:pPr>
        <w:spacing w:before="0"/>
        <w:jc w:val="right"/>
        <w:rPr>
          <w:rFonts w:ascii="Times New Roman" w:hAnsi="Times New Roman"/>
          <w:sz w:val="24"/>
        </w:rPr>
      </w:pPr>
    </w:p>
    <w:tbl>
      <w:tblPr>
        <w:tblpPr w:leftFromText="180" w:rightFromText="180" w:vertAnchor="page" w:horzAnchor="margin" w:tblpY="1441"/>
        <w:tblW w:w="14313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848"/>
        <w:gridCol w:w="774"/>
        <w:gridCol w:w="2086"/>
      </w:tblGrid>
      <w:tr w:rsidR="00E02001" w:rsidRPr="00343A20" w:rsidTr="00E02001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Справка о заключенных и выполненных аналогичных договорах за 3 года*</w:t>
            </w:r>
          </w:p>
        </w:tc>
      </w:tr>
      <w:tr w:rsidR="00E02001" w:rsidRPr="00343A20" w:rsidTr="00E02001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3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E02001" w:rsidRPr="00343A20" w:rsidTr="00E02001">
        <w:trPr>
          <w:trHeight w:val="250"/>
        </w:trPr>
        <w:tc>
          <w:tcPr>
            <w:tcW w:w="14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Наименование Претендента: _________________________________</w:t>
            </w:r>
          </w:p>
        </w:tc>
      </w:tr>
      <w:tr w:rsidR="00E02001" w:rsidRPr="00343A20" w:rsidTr="00E02001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E02001" w:rsidRPr="00343A20" w:rsidTr="00E02001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Форма собственности, наименование предприятия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Предмет договора, краткое описание состава работ/услуг</w:t>
            </w:r>
          </w:p>
        </w:tc>
        <w:tc>
          <w:tcPr>
            <w:tcW w:w="27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Дата заключения договора, срок действия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Сведения о рекламациях по перечисленным договорам</w:t>
            </w:r>
          </w:p>
        </w:tc>
      </w:tr>
      <w:tr w:rsidR="00E02001" w:rsidRPr="00343A20" w:rsidTr="00E02001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E02001" w:rsidRPr="00343A20" w:rsidTr="00E02001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E02001" w:rsidRPr="00343A20" w:rsidTr="00E02001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E02001" w:rsidRPr="00343A20" w:rsidTr="00E02001">
        <w:trPr>
          <w:trHeight w:val="374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E02001" w:rsidRPr="00343A20" w:rsidTr="00E02001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E02001" w:rsidRPr="00343A20" w:rsidTr="00E02001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E02001" w:rsidRPr="00343A20" w:rsidTr="00E02001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E02001" w:rsidRPr="00343A20" w:rsidTr="00E02001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</w:t>
            </w:r>
          </w:p>
        </w:tc>
      </w:tr>
      <w:tr w:rsidR="00E02001" w:rsidRPr="00343A20" w:rsidTr="00E02001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E02001" w:rsidRPr="00343A20" w:rsidTr="00E02001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E02001" w:rsidRPr="00343A20" w:rsidTr="00E02001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  </w:t>
            </w:r>
          </w:p>
        </w:tc>
      </w:tr>
      <w:tr w:rsidR="00E02001" w:rsidRPr="00343A20" w:rsidTr="00E02001">
        <w:trPr>
          <w:trHeight w:val="361"/>
        </w:trPr>
        <w:tc>
          <w:tcPr>
            <w:tcW w:w="14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b/>
                <w:bCs/>
                <w:sz w:val="24"/>
                <w:lang w:eastAsia="en-US"/>
              </w:rPr>
              <w:t>Итого за 20__ год </w:t>
            </w:r>
          </w:p>
        </w:tc>
      </w:tr>
      <w:tr w:rsidR="00E02001" w:rsidRPr="00343A20" w:rsidTr="00E02001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E02001" w:rsidRPr="00343A20" w:rsidTr="00E02001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E02001" w:rsidRPr="00343A20" w:rsidTr="00E02001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"_____"_____________________201_г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  <w:tr w:rsidR="00E02001" w:rsidRPr="00343A20" w:rsidTr="00E02001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343A20">
              <w:rPr>
                <w:rFonts w:ascii="Times New Roman" w:eastAsia="Calibri" w:hAnsi="Times New Roman"/>
                <w:sz w:val="24"/>
                <w:lang w:eastAsia="en-US"/>
              </w:rPr>
              <w:t>м.п.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001" w:rsidRPr="00343A20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</w:tbl>
    <w:p w:rsidR="0094148A" w:rsidRPr="0094148A" w:rsidRDefault="0094148A" w:rsidP="0094148A">
      <w:pPr>
        <w:spacing w:before="0"/>
        <w:rPr>
          <w:vanish/>
        </w:rPr>
      </w:pPr>
    </w:p>
    <w:tbl>
      <w:tblPr>
        <w:tblW w:w="14313" w:type="dxa"/>
        <w:tblLook w:val="04A0" w:firstRow="1" w:lastRow="0" w:firstColumn="1" w:lastColumn="0" w:noHBand="0" w:noVBand="1"/>
      </w:tblPr>
      <w:tblGrid>
        <w:gridCol w:w="8720"/>
        <w:gridCol w:w="1885"/>
        <w:gridCol w:w="1622"/>
        <w:gridCol w:w="2086"/>
      </w:tblGrid>
      <w:tr w:rsidR="00E02001" w:rsidRPr="00E02001" w:rsidTr="00E02001">
        <w:trPr>
          <w:trHeight w:val="228"/>
        </w:trPr>
        <w:tc>
          <w:tcPr>
            <w:tcW w:w="8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2001" w:rsidRPr="00E02001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  <w:r w:rsidRPr="00E02001">
              <w:rPr>
                <w:rFonts w:ascii="Times New Roman" w:eastAsia="Calibri" w:hAnsi="Times New Roman"/>
                <w:sz w:val="24"/>
                <w:lang w:eastAsia="en-US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001" w:rsidRPr="00E02001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001" w:rsidRPr="00E02001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2001" w:rsidRPr="00E02001" w:rsidRDefault="00E02001" w:rsidP="00E02001">
            <w:pPr>
              <w:spacing w:before="0"/>
              <w:rPr>
                <w:rFonts w:ascii="Times New Roman" w:eastAsia="Calibri" w:hAnsi="Times New Roman"/>
                <w:sz w:val="24"/>
                <w:lang w:eastAsia="en-US"/>
              </w:rPr>
            </w:pPr>
          </w:p>
        </w:tc>
      </w:tr>
    </w:tbl>
    <w:p w:rsidR="00E02001" w:rsidRPr="00E02001" w:rsidRDefault="00E02001" w:rsidP="00E02001">
      <w:pPr>
        <w:tabs>
          <w:tab w:val="left" w:pos="4908"/>
        </w:tabs>
        <w:spacing w:before="0"/>
        <w:rPr>
          <w:rFonts w:ascii="Times New Roman" w:eastAsia="Calibri" w:hAnsi="Times New Roman"/>
          <w:sz w:val="24"/>
          <w:lang w:eastAsia="en-US"/>
        </w:rPr>
      </w:pPr>
      <w:r w:rsidRPr="00E02001">
        <w:rPr>
          <w:rFonts w:ascii="Times New Roman" w:eastAsia="Calibri" w:hAnsi="Times New Roman"/>
          <w:sz w:val="24"/>
          <w:lang w:eastAsia="en-US"/>
        </w:rPr>
        <w:t xml:space="preserve">  </w:t>
      </w:r>
      <w:r w:rsidRPr="00E02001">
        <w:rPr>
          <w:rFonts w:ascii="Times New Roman" w:eastAsia="Calibri" w:hAnsi="Times New Roman"/>
          <w:sz w:val="24"/>
          <w:lang w:eastAsia="en-US"/>
        </w:rPr>
        <w:tab/>
      </w:r>
    </w:p>
    <w:p w:rsidR="00E02001" w:rsidRPr="00E02001" w:rsidRDefault="00E02001" w:rsidP="00E02001">
      <w:pPr>
        <w:spacing w:before="0"/>
        <w:rPr>
          <w:rFonts w:ascii="Times New Roman" w:eastAsia="Calibri" w:hAnsi="Times New Roman"/>
          <w:sz w:val="24"/>
          <w:lang w:eastAsia="en-US"/>
        </w:rPr>
      </w:pPr>
      <w:r w:rsidRPr="00E02001">
        <w:rPr>
          <w:rFonts w:ascii="Times New Roman" w:eastAsia="Calibri" w:hAnsi="Times New Roman"/>
          <w:sz w:val="24"/>
          <w:lang w:eastAsia="en-US"/>
        </w:rPr>
        <w:t>* в данной Справке приводятся сведения об опыте выполнения Договоров, аналогичных предмету закупки.</w:t>
      </w:r>
    </w:p>
    <w:p w:rsidR="00CD58B8" w:rsidRDefault="00CD58B8" w:rsidP="00CD58B8">
      <w:pPr>
        <w:spacing w:before="0"/>
        <w:jc w:val="right"/>
        <w:rPr>
          <w:rFonts w:ascii="Times New Roman" w:eastAsia="Calibri" w:hAnsi="Times New Roman"/>
          <w:b/>
          <w:sz w:val="24"/>
          <w:lang w:eastAsia="en-US"/>
        </w:rPr>
      </w:pPr>
    </w:p>
    <w:p w:rsidR="00CD58B8" w:rsidRDefault="00CD58B8" w:rsidP="00CD58B8">
      <w:pPr>
        <w:spacing w:before="0"/>
        <w:jc w:val="right"/>
        <w:rPr>
          <w:rFonts w:ascii="Times New Roman" w:eastAsia="Calibri" w:hAnsi="Times New Roman"/>
          <w:b/>
          <w:sz w:val="24"/>
          <w:lang w:eastAsia="en-US"/>
        </w:rPr>
      </w:pPr>
    </w:p>
    <w:p w:rsidR="00CD58B8" w:rsidRPr="00CD58B8" w:rsidRDefault="00CD58B8" w:rsidP="00CD58B8">
      <w:pPr>
        <w:spacing w:before="0"/>
        <w:jc w:val="right"/>
        <w:rPr>
          <w:rFonts w:ascii="Times New Roman" w:eastAsia="Calibri" w:hAnsi="Times New Roman"/>
          <w:b/>
          <w:sz w:val="24"/>
          <w:lang w:eastAsia="en-US"/>
        </w:rPr>
        <w:sectPr w:rsidR="00CD58B8" w:rsidRPr="00CD58B8" w:rsidSect="00805648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CD58B8" w:rsidRPr="00CD58B8" w:rsidRDefault="00CD58B8" w:rsidP="00CD58B8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CD58B8">
        <w:rPr>
          <w:rFonts w:ascii="Times New Roman" w:hAnsi="Times New Roman"/>
          <w:b/>
          <w:bCs/>
          <w:sz w:val="24"/>
        </w:rPr>
        <w:lastRenderedPageBreak/>
        <w:t>Форма №</w:t>
      </w:r>
      <w:r>
        <w:rPr>
          <w:rFonts w:ascii="Times New Roman" w:hAnsi="Times New Roman"/>
          <w:b/>
          <w:bCs/>
          <w:sz w:val="24"/>
        </w:rPr>
        <w:t>9</w:t>
      </w:r>
    </w:p>
    <w:p w:rsidR="00CD58B8" w:rsidRPr="00CD58B8" w:rsidRDefault="00CD58B8" w:rsidP="00CD58B8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</w:p>
    <w:p w:rsidR="00CD58B8" w:rsidRPr="00CD58B8" w:rsidRDefault="00CD58B8" w:rsidP="00CD58B8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CD58B8">
        <w:rPr>
          <w:rFonts w:ascii="Times New Roman" w:hAnsi="Times New Roman"/>
          <w:sz w:val="28"/>
          <w:szCs w:val="28"/>
        </w:rPr>
        <w:t>Генеральному директору</w:t>
      </w:r>
    </w:p>
    <w:p w:rsidR="00CD58B8" w:rsidRPr="00CD58B8" w:rsidRDefault="00CD58B8" w:rsidP="00CD58B8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CD58B8">
        <w:rPr>
          <w:rFonts w:ascii="Times New Roman" w:hAnsi="Times New Roman"/>
          <w:sz w:val="28"/>
          <w:szCs w:val="28"/>
        </w:rPr>
        <w:t>ОАО «Славнефть-ЯНОС»</w:t>
      </w:r>
    </w:p>
    <w:p w:rsidR="00CD58B8" w:rsidRPr="00CD58B8" w:rsidRDefault="00CD58B8" w:rsidP="00CD58B8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CD58B8">
        <w:rPr>
          <w:rFonts w:ascii="Times New Roman" w:hAnsi="Times New Roman"/>
          <w:sz w:val="28"/>
          <w:szCs w:val="28"/>
        </w:rPr>
        <w:t>Н.В. Карпову</w:t>
      </w:r>
    </w:p>
    <w:p w:rsidR="00CD58B8" w:rsidRPr="00CD58B8" w:rsidRDefault="00CD58B8" w:rsidP="00CD58B8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</w:p>
    <w:p w:rsidR="00CD58B8" w:rsidRPr="00CD58B8" w:rsidRDefault="00CD58B8" w:rsidP="00CD58B8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</w:p>
    <w:p w:rsidR="00CD58B8" w:rsidRPr="00CD58B8" w:rsidRDefault="00CD58B8" w:rsidP="00CD58B8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CD58B8" w:rsidRPr="00CD58B8" w:rsidRDefault="00CD58B8" w:rsidP="00CD58B8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CD58B8" w:rsidRPr="00CD58B8" w:rsidRDefault="00CD58B8" w:rsidP="00CD58B8">
      <w:pPr>
        <w:spacing w:before="0"/>
        <w:ind w:firstLine="708"/>
        <w:jc w:val="both"/>
        <w:rPr>
          <w:rFonts w:ascii="Times New Roman" w:hAnsi="Times New Roman"/>
          <w:sz w:val="28"/>
          <w:szCs w:val="28"/>
        </w:rPr>
      </w:pPr>
      <w:r w:rsidRPr="00CD58B8">
        <w:rPr>
          <w:rFonts w:ascii="Times New Roman" w:hAnsi="Times New Roman"/>
          <w:sz w:val="28"/>
          <w:szCs w:val="28"/>
        </w:rPr>
        <w:t>Настоящим подтверждаю, что с ___.___._____ года (</w:t>
      </w:r>
      <w:r w:rsidRPr="00CD58B8">
        <w:rPr>
          <w:rFonts w:ascii="Times New Roman" w:hAnsi="Times New Roman"/>
          <w:i/>
          <w:sz w:val="28"/>
          <w:szCs w:val="28"/>
        </w:rPr>
        <w:t>указать дату предоставления в ОАО «Славнефть-ЯНОС» учредительных и регистрационных документов контрагента</w:t>
      </w:r>
      <w:r w:rsidRPr="00CD58B8">
        <w:rPr>
          <w:rFonts w:ascii="Times New Roman" w:hAnsi="Times New Roman"/>
          <w:sz w:val="28"/>
          <w:szCs w:val="28"/>
        </w:rPr>
        <w:t>) учредительные и регистрационные документы (в т.ч.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CD58B8" w:rsidRPr="00CD58B8" w:rsidRDefault="00CD58B8" w:rsidP="00CD58B8">
      <w:pPr>
        <w:spacing w:before="0"/>
        <w:jc w:val="both"/>
        <w:rPr>
          <w:rFonts w:ascii="Times New Roman" w:hAnsi="Times New Roman"/>
          <w:sz w:val="24"/>
        </w:rPr>
      </w:pPr>
    </w:p>
    <w:p w:rsidR="00CD58B8" w:rsidRPr="00CD58B8" w:rsidRDefault="00CD58B8" w:rsidP="00CD58B8">
      <w:pPr>
        <w:spacing w:before="0"/>
        <w:jc w:val="both"/>
        <w:rPr>
          <w:rFonts w:ascii="Times New Roman" w:hAnsi="Times New Roman"/>
          <w:sz w:val="24"/>
        </w:rPr>
      </w:pPr>
      <w:r w:rsidRPr="00CD58B8">
        <w:rPr>
          <w:rFonts w:ascii="Times New Roman" w:hAnsi="Times New Roman"/>
          <w:sz w:val="24"/>
        </w:rPr>
        <w:t>_____________________________________</w:t>
      </w:r>
      <w:r w:rsidRPr="00CD58B8">
        <w:rPr>
          <w:rFonts w:ascii="Times New Roman" w:hAnsi="Times New Roman"/>
          <w:sz w:val="24"/>
        </w:rPr>
        <w:tab/>
      </w:r>
      <w:r w:rsidRPr="00CD58B8">
        <w:rPr>
          <w:rFonts w:ascii="Times New Roman" w:hAnsi="Times New Roman"/>
          <w:sz w:val="24"/>
        </w:rPr>
        <w:tab/>
      </w:r>
      <w:r w:rsidRPr="00CD58B8">
        <w:rPr>
          <w:rFonts w:ascii="Times New Roman" w:hAnsi="Times New Roman"/>
          <w:sz w:val="24"/>
        </w:rPr>
        <w:tab/>
        <w:t>________________________</w:t>
      </w:r>
    </w:p>
    <w:p w:rsidR="00CD58B8" w:rsidRPr="00CD58B8" w:rsidRDefault="00CD58B8" w:rsidP="00CD58B8">
      <w:pPr>
        <w:spacing w:before="0"/>
        <w:jc w:val="both"/>
        <w:rPr>
          <w:rFonts w:ascii="Times New Roman" w:hAnsi="Times New Roman"/>
          <w:sz w:val="24"/>
        </w:rPr>
      </w:pPr>
    </w:p>
    <w:p w:rsidR="00CD58B8" w:rsidRPr="00CD58B8" w:rsidRDefault="00CD58B8" w:rsidP="00CD58B8">
      <w:pPr>
        <w:spacing w:before="0"/>
        <w:jc w:val="both"/>
        <w:rPr>
          <w:rFonts w:ascii="Times New Roman" w:hAnsi="Times New Roman"/>
          <w:i/>
          <w:szCs w:val="22"/>
        </w:rPr>
      </w:pPr>
      <w:r w:rsidRPr="00CD58B8">
        <w:rPr>
          <w:rFonts w:ascii="Times New Roman" w:hAnsi="Times New Roman"/>
          <w:i/>
          <w:szCs w:val="22"/>
        </w:rPr>
        <w:t xml:space="preserve">(указать наименование должности единоличного </w:t>
      </w:r>
      <w:r w:rsidRPr="00CD58B8">
        <w:rPr>
          <w:rFonts w:ascii="Times New Roman" w:hAnsi="Times New Roman"/>
          <w:i/>
          <w:szCs w:val="22"/>
        </w:rPr>
        <w:tab/>
        <w:t>(подпись)</w:t>
      </w:r>
      <w:r w:rsidRPr="00CD58B8">
        <w:rPr>
          <w:rFonts w:ascii="Times New Roman" w:hAnsi="Times New Roman"/>
          <w:i/>
          <w:szCs w:val="22"/>
        </w:rPr>
        <w:tab/>
      </w:r>
      <w:r w:rsidRPr="00CD58B8">
        <w:rPr>
          <w:rFonts w:ascii="Times New Roman" w:hAnsi="Times New Roman"/>
          <w:i/>
          <w:szCs w:val="22"/>
        </w:rPr>
        <w:tab/>
        <w:t>(Ф.И.О. подписанта)</w:t>
      </w:r>
    </w:p>
    <w:p w:rsidR="00CD58B8" w:rsidRPr="00CD58B8" w:rsidRDefault="00CD58B8" w:rsidP="00CD58B8">
      <w:pPr>
        <w:spacing w:before="0"/>
        <w:jc w:val="both"/>
        <w:rPr>
          <w:rFonts w:ascii="Times New Roman" w:hAnsi="Times New Roman"/>
          <w:i/>
          <w:szCs w:val="22"/>
        </w:rPr>
      </w:pPr>
      <w:r w:rsidRPr="00CD58B8">
        <w:rPr>
          <w:rFonts w:ascii="Times New Roman" w:hAnsi="Times New Roman"/>
          <w:i/>
          <w:szCs w:val="22"/>
        </w:rPr>
        <w:t>исполнительного органа в соответствии с</w:t>
      </w:r>
    </w:p>
    <w:p w:rsidR="00CD58B8" w:rsidRPr="00CD58B8" w:rsidRDefault="00CD58B8" w:rsidP="00CD58B8">
      <w:pPr>
        <w:spacing w:before="0"/>
        <w:jc w:val="both"/>
        <w:rPr>
          <w:rFonts w:ascii="Times New Roman" w:hAnsi="Times New Roman"/>
          <w:i/>
          <w:szCs w:val="22"/>
        </w:rPr>
      </w:pPr>
      <w:r w:rsidRPr="00CD58B8">
        <w:rPr>
          <w:rFonts w:ascii="Times New Roman" w:hAnsi="Times New Roman"/>
          <w:i/>
          <w:szCs w:val="22"/>
        </w:rPr>
        <w:t>Уставом Общества:</w:t>
      </w:r>
    </w:p>
    <w:p w:rsidR="00CD58B8" w:rsidRPr="00CD58B8" w:rsidRDefault="00CD58B8" w:rsidP="00CD58B8">
      <w:pPr>
        <w:spacing w:before="0"/>
        <w:jc w:val="both"/>
        <w:rPr>
          <w:rFonts w:ascii="Times New Roman" w:hAnsi="Times New Roman"/>
          <w:i/>
          <w:szCs w:val="22"/>
        </w:rPr>
      </w:pPr>
      <w:r w:rsidRPr="00CD58B8">
        <w:rPr>
          <w:rFonts w:ascii="Times New Roman" w:hAnsi="Times New Roman"/>
          <w:i/>
          <w:szCs w:val="22"/>
        </w:rPr>
        <w:t>генеральный директор, директор и т.п.)</w:t>
      </w:r>
    </w:p>
    <w:p w:rsidR="00CD58B8" w:rsidRPr="00CD58B8" w:rsidRDefault="00CD58B8" w:rsidP="00CD58B8">
      <w:pPr>
        <w:spacing w:before="0"/>
        <w:jc w:val="both"/>
        <w:rPr>
          <w:rFonts w:ascii="Times New Roman" w:hAnsi="Times New Roman"/>
          <w:i/>
          <w:sz w:val="24"/>
        </w:rPr>
      </w:pPr>
    </w:p>
    <w:p w:rsidR="00CD58B8" w:rsidRPr="00CD58B8" w:rsidRDefault="00CD58B8" w:rsidP="00CD58B8">
      <w:pPr>
        <w:spacing w:before="0"/>
        <w:jc w:val="both"/>
        <w:rPr>
          <w:rFonts w:ascii="Times New Roman" w:hAnsi="Times New Roman"/>
          <w:i/>
          <w:sz w:val="24"/>
        </w:rPr>
      </w:pPr>
    </w:p>
    <w:p w:rsidR="00CD58B8" w:rsidRPr="00CD58B8" w:rsidRDefault="00CD58B8" w:rsidP="00CD58B8">
      <w:pPr>
        <w:spacing w:before="0"/>
        <w:jc w:val="both"/>
        <w:rPr>
          <w:rFonts w:ascii="Times New Roman" w:hAnsi="Times New Roman"/>
          <w:sz w:val="24"/>
        </w:rPr>
      </w:pPr>
      <w:r w:rsidRPr="00CD58B8">
        <w:rPr>
          <w:rFonts w:ascii="Times New Roman" w:hAnsi="Times New Roman"/>
          <w:sz w:val="24"/>
        </w:rPr>
        <w:t>«____» _____________ 20 ___ года</w:t>
      </w:r>
    </w:p>
    <w:p w:rsidR="00CD58B8" w:rsidRPr="00CD58B8" w:rsidRDefault="00CD58B8" w:rsidP="00CD58B8">
      <w:pPr>
        <w:rPr>
          <w:rFonts w:ascii="Times New Roman" w:hAnsi="Times New Roman"/>
          <w:sz w:val="24"/>
        </w:rPr>
      </w:pPr>
    </w:p>
    <w:p w:rsidR="00CD58B8" w:rsidRPr="00CD58B8" w:rsidRDefault="00CD58B8" w:rsidP="00CD58B8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</w:p>
    <w:p w:rsidR="00CD58B8" w:rsidRPr="00CD58B8" w:rsidRDefault="00CD58B8" w:rsidP="00CD58B8">
      <w:pPr>
        <w:rPr>
          <w:rFonts w:ascii="Times New Roman" w:hAnsi="Times New Roman"/>
          <w:sz w:val="24"/>
        </w:rPr>
      </w:pPr>
    </w:p>
    <w:p w:rsidR="00CD58B8" w:rsidRPr="00CD58B8" w:rsidRDefault="00CD58B8" w:rsidP="00CD58B8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CD58B8" w:rsidRPr="00CD58B8" w:rsidRDefault="00CD58B8" w:rsidP="00CD58B8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CD58B8" w:rsidRPr="00CD58B8" w:rsidRDefault="00CD58B8" w:rsidP="00CD58B8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CD58B8" w:rsidRPr="00CD58B8" w:rsidRDefault="00CD58B8" w:rsidP="00CD58B8">
      <w:pPr>
        <w:spacing w:before="0" w:line="276" w:lineRule="auto"/>
        <w:jc w:val="right"/>
        <w:rPr>
          <w:rFonts w:ascii="Times New Roman" w:hAnsi="Times New Roman"/>
          <w:sz w:val="24"/>
        </w:rPr>
        <w:sectPr w:rsidR="00CD58B8" w:rsidRPr="00CD58B8" w:rsidSect="00AA2F50">
          <w:pgSz w:w="11906" w:h="16838"/>
          <w:pgMar w:top="1134" w:right="851" w:bottom="1134" w:left="993" w:header="709" w:footer="709" w:gutter="0"/>
          <w:cols w:space="708"/>
          <w:docGrid w:linePitch="360"/>
        </w:sectPr>
      </w:pPr>
    </w:p>
    <w:p w:rsidR="00CD58B8" w:rsidRPr="00CD58B8" w:rsidRDefault="00CD58B8" w:rsidP="00CD58B8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CD58B8">
        <w:rPr>
          <w:rFonts w:ascii="Times New Roman" w:hAnsi="Times New Roman"/>
          <w:b/>
          <w:bCs/>
          <w:sz w:val="24"/>
        </w:rPr>
        <w:lastRenderedPageBreak/>
        <w:t xml:space="preserve">Форма № </w:t>
      </w:r>
      <w:r>
        <w:rPr>
          <w:rFonts w:ascii="Times New Roman" w:hAnsi="Times New Roman"/>
          <w:b/>
          <w:bCs/>
          <w:sz w:val="24"/>
        </w:rPr>
        <w:t>10</w:t>
      </w:r>
      <w:r w:rsidRPr="00CD58B8">
        <w:rPr>
          <w:rFonts w:ascii="Times New Roman" w:hAnsi="Times New Roman"/>
          <w:b/>
          <w:bCs/>
          <w:sz w:val="24"/>
        </w:rPr>
        <w:t>.1</w:t>
      </w:r>
    </w:p>
    <w:p w:rsidR="00CD58B8" w:rsidRPr="00CD58B8" w:rsidRDefault="00CD58B8" w:rsidP="00CD58B8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</w:p>
    <w:p w:rsidR="00CD58B8" w:rsidRPr="00CD58B8" w:rsidRDefault="00CD58B8" w:rsidP="00CD58B8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CD58B8">
        <w:rPr>
          <w:rFonts w:ascii="Times New Roman" w:hAnsi="Times New Roman"/>
          <w:sz w:val="28"/>
          <w:szCs w:val="28"/>
        </w:rPr>
        <w:t>Генеральному директору</w:t>
      </w:r>
    </w:p>
    <w:p w:rsidR="00CD58B8" w:rsidRPr="00CD58B8" w:rsidRDefault="00CD58B8" w:rsidP="00CD58B8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CD58B8">
        <w:rPr>
          <w:rFonts w:ascii="Times New Roman" w:hAnsi="Times New Roman"/>
          <w:sz w:val="28"/>
          <w:szCs w:val="28"/>
        </w:rPr>
        <w:t>ОАО «Славнефть-ЯНОС»</w:t>
      </w:r>
    </w:p>
    <w:p w:rsidR="00CD58B8" w:rsidRPr="00CD58B8" w:rsidRDefault="00CD58B8" w:rsidP="00CD58B8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CD58B8">
        <w:rPr>
          <w:rFonts w:ascii="Times New Roman" w:hAnsi="Times New Roman"/>
          <w:sz w:val="28"/>
          <w:szCs w:val="28"/>
        </w:rPr>
        <w:t>Н.В. Карпову</w:t>
      </w:r>
    </w:p>
    <w:p w:rsidR="00CD58B8" w:rsidRPr="00CD58B8" w:rsidRDefault="00CD58B8" w:rsidP="00CD58B8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CD58B8" w:rsidRPr="00CD58B8" w:rsidRDefault="00CD58B8" w:rsidP="00CD58B8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CD58B8" w:rsidRPr="00CD58B8" w:rsidRDefault="00CD58B8" w:rsidP="00CD58B8">
      <w:pPr>
        <w:spacing w:before="0"/>
        <w:ind w:firstLine="708"/>
        <w:jc w:val="both"/>
        <w:rPr>
          <w:rFonts w:ascii="Times New Roman" w:hAnsi="Times New Roman"/>
          <w:sz w:val="28"/>
          <w:szCs w:val="28"/>
        </w:rPr>
      </w:pPr>
      <w:r w:rsidRPr="00CD58B8">
        <w:rPr>
          <w:rFonts w:ascii="Times New Roman" w:hAnsi="Times New Roman"/>
          <w:sz w:val="28"/>
          <w:szCs w:val="28"/>
        </w:rPr>
        <w:t>Настоящим подтверждаю, что сделка, совершаемая ________________________ (далее - «Общество») с ОАО «Славнефть-ЯНОС»</w:t>
      </w:r>
    </w:p>
    <w:p w:rsidR="00CD58B8" w:rsidRPr="00CD58B8" w:rsidRDefault="00CD58B8" w:rsidP="00CD58B8">
      <w:pPr>
        <w:spacing w:before="0"/>
        <w:jc w:val="both"/>
        <w:rPr>
          <w:rFonts w:ascii="Times New Roman" w:hAnsi="Times New Roman"/>
          <w:sz w:val="28"/>
          <w:szCs w:val="28"/>
        </w:rPr>
      </w:pPr>
      <w:r w:rsidRPr="00CD58B8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CD58B8" w:rsidRPr="00CD58B8" w:rsidRDefault="00CD58B8" w:rsidP="00CD58B8">
      <w:pPr>
        <w:spacing w:before="0"/>
        <w:jc w:val="both"/>
        <w:rPr>
          <w:rFonts w:ascii="Times New Roman" w:hAnsi="Times New Roman"/>
          <w:i/>
          <w:sz w:val="24"/>
        </w:rPr>
      </w:pPr>
      <w:r w:rsidRPr="00CD58B8">
        <w:rPr>
          <w:rFonts w:ascii="Times New Roman" w:hAnsi="Times New Roman"/>
          <w:i/>
          <w:sz w:val="24"/>
        </w:rPr>
        <w:t>(краткое описание сделки)</w:t>
      </w:r>
    </w:p>
    <w:p w:rsidR="00CD58B8" w:rsidRPr="00CD58B8" w:rsidRDefault="00CD58B8" w:rsidP="00CD58B8">
      <w:pPr>
        <w:spacing w:before="0"/>
        <w:jc w:val="both"/>
        <w:rPr>
          <w:rFonts w:ascii="Times New Roman" w:hAnsi="Times New Roman"/>
          <w:i/>
          <w:sz w:val="28"/>
          <w:szCs w:val="28"/>
        </w:rPr>
      </w:pPr>
    </w:p>
    <w:p w:rsidR="00CD58B8" w:rsidRPr="00CD58B8" w:rsidRDefault="00CD58B8" w:rsidP="00CD58B8">
      <w:pPr>
        <w:spacing w:before="0"/>
        <w:jc w:val="both"/>
        <w:rPr>
          <w:rFonts w:ascii="Times New Roman" w:hAnsi="Times New Roman"/>
          <w:sz w:val="28"/>
          <w:szCs w:val="28"/>
        </w:rPr>
      </w:pPr>
      <w:r w:rsidRPr="00CD58B8">
        <w:rPr>
          <w:rFonts w:ascii="Times New Roman" w:hAnsi="Times New Roman"/>
          <w:sz w:val="28"/>
          <w:szCs w:val="28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p w:rsidR="00CD58B8" w:rsidRPr="00CD58B8" w:rsidRDefault="00CD58B8" w:rsidP="00CD58B8">
      <w:pPr>
        <w:spacing w:before="0"/>
        <w:jc w:val="both"/>
        <w:rPr>
          <w:rFonts w:ascii="Times New Roman" w:hAnsi="Times New Roman"/>
          <w:sz w:val="28"/>
          <w:szCs w:val="28"/>
        </w:rPr>
      </w:pPr>
    </w:p>
    <w:p w:rsidR="00CD58B8" w:rsidRPr="00CD58B8" w:rsidRDefault="00CD58B8" w:rsidP="00CD58B8">
      <w:pPr>
        <w:spacing w:before="0"/>
        <w:jc w:val="both"/>
        <w:rPr>
          <w:rFonts w:ascii="Times New Roman" w:hAnsi="Times New Roman"/>
          <w:sz w:val="24"/>
        </w:rPr>
      </w:pPr>
    </w:p>
    <w:p w:rsidR="00CD58B8" w:rsidRPr="00CD58B8" w:rsidRDefault="00CD58B8" w:rsidP="00CD58B8">
      <w:pPr>
        <w:spacing w:before="0"/>
        <w:jc w:val="both"/>
        <w:rPr>
          <w:rFonts w:ascii="Times New Roman" w:hAnsi="Times New Roman"/>
          <w:sz w:val="24"/>
        </w:rPr>
      </w:pPr>
      <w:r w:rsidRPr="00CD58B8">
        <w:rPr>
          <w:rFonts w:ascii="Times New Roman" w:hAnsi="Times New Roman"/>
          <w:sz w:val="24"/>
        </w:rPr>
        <w:t>___________________________________</w:t>
      </w:r>
      <w:r w:rsidRPr="00CD58B8">
        <w:rPr>
          <w:rFonts w:ascii="Times New Roman" w:hAnsi="Times New Roman"/>
          <w:sz w:val="24"/>
        </w:rPr>
        <w:tab/>
      </w:r>
      <w:r w:rsidRPr="00CD58B8">
        <w:rPr>
          <w:rFonts w:ascii="Times New Roman" w:hAnsi="Times New Roman"/>
          <w:sz w:val="24"/>
        </w:rPr>
        <w:tab/>
      </w:r>
      <w:r w:rsidRPr="00CD58B8">
        <w:rPr>
          <w:rFonts w:ascii="Times New Roman" w:hAnsi="Times New Roman"/>
          <w:sz w:val="24"/>
        </w:rPr>
        <w:tab/>
      </w:r>
      <w:r w:rsidRPr="00CD58B8">
        <w:rPr>
          <w:rFonts w:ascii="Times New Roman" w:hAnsi="Times New Roman"/>
          <w:sz w:val="24"/>
        </w:rPr>
        <w:tab/>
        <w:t>________________________</w:t>
      </w:r>
    </w:p>
    <w:p w:rsidR="00CD58B8" w:rsidRPr="00CD58B8" w:rsidRDefault="00CD58B8" w:rsidP="00CD58B8">
      <w:pPr>
        <w:spacing w:before="0"/>
        <w:jc w:val="both"/>
        <w:rPr>
          <w:rFonts w:ascii="Times New Roman" w:hAnsi="Times New Roman"/>
          <w:sz w:val="24"/>
        </w:rPr>
      </w:pPr>
    </w:p>
    <w:p w:rsidR="00CD58B8" w:rsidRPr="00CD58B8" w:rsidRDefault="00CD58B8" w:rsidP="00CD58B8">
      <w:pPr>
        <w:spacing w:before="0"/>
        <w:jc w:val="both"/>
        <w:rPr>
          <w:rFonts w:ascii="Times New Roman" w:hAnsi="Times New Roman"/>
          <w:i/>
          <w:szCs w:val="22"/>
        </w:rPr>
      </w:pPr>
      <w:r w:rsidRPr="00CD58B8">
        <w:rPr>
          <w:rFonts w:ascii="Times New Roman" w:hAnsi="Times New Roman"/>
          <w:i/>
          <w:szCs w:val="22"/>
        </w:rPr>
        <w:t xml:space="preserve">(указать наименование должности единоличного </w:t>
      </w:r>
      <w:r w:rsidRPr="00CD58B8">
        <w:rPr>
          <w:rFonts w:ascii="Times New Roman" w:hAnsi="Times New Roman"/>
          <w:i/>
          <w:szCs w:val="22"/>
        </w:rPr>
        <w:tab/>
        <w:t>(подпись)</w:t>
      </w:r>
      <w:r w:rsidRPr="00CD58B8">
        <w:rPr>
          <w:rFonts w:ascii="Times New Roman" w:hAnsi="Times New Roman"/>
          <w:i/>
          <w:szCs w:val="22"/>
        </w:rPr>
        <w:tab/>
      </w:r>
      <w:r w:rsidRPr="00CD58B8">
        <w:rPr>
          <w:rFonts w:ascii="Times New Roman" w:hAnsi="Times New Roman"/>
          <w:i/>
          <w:szCs w:val="22"/>
        </w:rPr>
        <w:tab/>
        <w:t>(Ф.И.О. подписанта)</w:t>
      </w:r>
    </w:p>
    <w:p w:rsidR="00CD58B8" w:rsidRPr="00CD58B8" w:rsidRDefault="00CD58B8" w:rsidP="00CD58B8">
      <w:pPr>
        <w:spacing w:before="0"/>
        <w:jc w:val="both"/>
        <w:rPr>
          <w:rFonts w:ascii="Times New Roman" w:hAnsi="Times New Roman"/>
          <w:i/>
          <w:szCs w:val="22"/>
        </w:rPr>
      </w:pPr>
      <w:r w:rsidRPr="00CD58B8">
        <w:rPr>
          <w:rFonts w:ascii="Times New Roman" w:hAnsi="Times New Roman"/>
          <w:i/>
          <w:szCs w:val="22"/>
        </w:rPr>
        <w:t>исполнительного органа в соответствии с</w:t>
      </w:r>
    </w:p>
    <w:p w:rsidR="00CD58B8" w:rsidRPr="00CD58B8" w:rsidRDefault="00CD58B8" w:rsidP="00CD58B8">
      <w:pPr>
        <w:spacing w:before="0"/>
        <w:jc w:val="both"/>
        <w:rPr>
          <w:rFonts w:ascii="Times New Roman" w:hAnsi="Times New Roman"/>
          <w:i/>
          <w:szCs w:val="22"/>
        </w:rPr>
      </w:pPr>
      <w:r w:rsidRPr="00CD58B8">
        <w:rPr>
          <w:rFonts w:ascii="Times New Roman" w:hAnsi="Times New Roman"/>
          <w:i/>
          <w:szCs w:val="22"/>
        </w:rPr>
        <w:t>Уставом Общества:</w:t>
      </w:r>
    </w:p>
    <w:p w:rsidR="00CD58B8" w:rsidRPr="00CD58B8" w:rsidRDefault="00CD58B8" w:rsidP="00CD58B8">
      <w:pPr>
        <w:spacing w:before="0"/>
        <w:jc w:val="both"/>
        <w:rPr>
          <w:rFonts w:ascii="Times New Roman" w:hAnsi="Times New Roman"/>
          <w:i/>
          <w:szCs w:val="22"/>
        </w:rPr>
      </w:pPr>
      <w:r w:rsidRPr="00CD58B8">
        <w:rPr>
          <w:rFonts w:ascii="Times New Roman" w:hAnsi="Times New Roman"/>
          <w:i/>
          <w:szCs w:val="22"/>
        </w:rPr>
        <w:t>генеральный директор, директор и т.п.)</w:t>
      </w:r>
    </w:p>
    <w:p w:rsidR="00CD58B8" w:rsidRPr="00CD58B8" w:rsidRDefault="00CD58B8" w:rsidP="00CD58B8">
      <w:pPr>
        <w:spacing w:before="0"/>
        <w:jc w:val="both"/>
        <w:rPr>
          <w:rFonts w:ascii="Times New Roman" w:hAnsi="Times New Roman"/>
          <w:i/>
          <w:sz w:val="24"/>
        </w:rPr>
      </w:pPr>
    </w:p>
    <w:p w:rsidR="00CD58B8" w:rsidRPr="00CD58B8" w:rsidRDefault="00CD58B8" w:rsidP="00CD58B8">
      <w:pPr>
        <w:spacing w:before="0"/>
        <w:jc w:val="both"/>
        <w:rPr>
          <w:rFonts w:ascii="Times New Roman" w:hAnsi="Times New Roman"/>
          <w:i/>
          <w:sz w:val="24"/>
        </w:rPr>
      </w:pPr>
    </w:p>
    <w:p w:rsidR="00CD58B8" w:rsidRPr="00CD58B8" w:rsidRDefault="00CD58B8" w:rsidP="00CD58B8">
      <w:pPr>
        <w:spacing w:before="0"/>
        <w:jc w:val="both"/>
        <w:rPr>
          <w:rFonts w:ascii="Times New Roman" w:hAnsi="Times New Roman"/>
          <w:sz w:val="24"/>
        </w:rPr>
      </w:pPr>
      <w:r w:rsidRPr="00CD58B8">
        <w:rPr>
          <w:rFonts w:ascii="Times New Roman" w:hAnsi="Times New Roman"/>
          <w:sz w:val="24"/>
        </w:rPr>
        <w:t>«____» _____________ 20 ___ года</w:t>
      </w:r>
    </w:p>
    <w:p w:rsidR="00CD58B8" w:rsidRPr="00CD58B8" w:rsidRDefault="00CD58B8" w:rsidP="00CD58B8">
      <w:pPr>
        <w:spacing w:before="0"/>
        <w:ind w:right="125"/>
        <w:rPr>
          <w:rFonts w:ascii="Times New Roman" w:hAnsi="Times New Roman"/>
          <w:sz w:val="24"/>
        </w:rPr>
      </w:pPr>
    </w:p>
    <w:p w:rsidR="00CD58B8" w:rsidRPr="00CD58B8" w:rsidRDefault="00CD58B8" w:rsidP="00CD58B8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CD58B8" w:rsidRPr="00CD58B8" w:rsidRDefault="00CD58B8" w:rsidP="00CD58B8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CD58B8" w:rsidRPr="00CD58B8" w:rsidRDefault="00CD58B8" w:rsidP="00CD58B8">
      <w:pPr>
        <w:spacing w:before="0" w:line="276" w:lineRule="auto"/>
        <w:jc w:val="right"/>
        <w:rPr>
          <w:rFonts w:ascii="Times New Roman" w:hAnsi="Times New Roman"/>
          <w:sz w:val="24"/>
        </w:rPr>
      </w:pPr>
    </w:p>
    <w:p w:rsidR="00CD58B8" w:rsidRPr="00CD58B8" w:rsidRDefault="00CD58B8" w:rsidP="00CD58B8">
      <w:pPr>
        <w:spacing w:before="0" w:line="276" w:lineRule="auto"/>
        <w:jc w:val="right"/>
        <w:rPr>
          <w:rFonts w:ascii="Times New Roman" w:hAnsi="Times New Roman"/>
          <w:sz w:val="24"/>
        </w:rPr>
        <w:sectPr w:rsidR="00CD58B8" w:rsidRPr="00CD58B8" w:rsidSect="00AA2F50">
          <w:pgSz w:w="11906" w:h="16838"/>
          <w:pgMar w:top="1134" w:right="851" w:bottom="1134" w:left="993" w:header="709" w:footer="709" w:gutter="0"/>
          <w:cols w:space="708"/>
          <w:docGrid w:linePitch="360"/>
        </w:sectPr>
      </w:pPr>
    </w:p>
    <w:p w:rsidR="00CD58B8" w:rsidRPr="00CD58B8" w:rsidRDefault="00CD58B8" w:rsidP="00CD58B8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CD58B8">
        <w:rPr>
          <w:rFonts w:ascii="Times New Roman" w:hAnsi="Times New Roman"/>
          <w:b/>
          <w:bCs/>
          <w:sz w:val="24"/>
        </w:rPr>
        <w:lastRenderedPageBreak/>
        <w:t xml:space="preserve">Форма № </w:t>
      </w:r>
      <w:r>
        <w:rPr>
          <w:rFonts w:ascii="Times New Roman" w:hAnsi="Times New Roman"/>
          <w:b/>
          <w:bCs/>
          <w:sz w:val="24"/>
        </w:rPr>
        <w:t>10</w:t>
      </w:r>
      <w:r w:rsidRPr="00CD58B8">
        <w:rPr>
          <w:rFonts w:ascii="Times New Roman" w:hAnsi="Times New Roman"/>
          <w:b/>
          <w:bCs/>
          <w:sz w:val="24"/>
        </w:rPr>
        <w:t>.2</w:t>
      </w:r>
    </w:p>
    <w:p w:rsidR="00CD58B8" w:rsidRPr="00CD58B8" w:rsidRDefault="00CD58B8" w:rsidP="00CD58B8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</w:p>
    <w:p w:rsidR="00CD58B8" w:rsidRPr="00CD58B8" w:rsidRDefault="00CD58B8" w:rsidP="00CD58B8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CD58B8">
        <w:rPr>
          <w:rFonts w:ascii="Times New Roman" w:hAnsi="Times New Roman"/>
          <w:sz w:val="28"/>
          <w:szCs w:val="28"/>
        </w:rPr>
        <w:t>Генеральному директору</w:t>
      </w:r>
    </w:p>
    <w:p w:rsidR="00CD58B8" w:rsidRPr="00CD58B8" w:rsidRDefault="00CD58B8" w:rsidP="00CD58B8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CD58B8">
        <w:rPr>
          <w:rFonts w:ascii="Times New Roman" w:hAnsi="Times New Roman"/>
          <w:sz w:val="28"/>
          <w:szCs w:val="28"/>
        </w:rPr>
        <w:t>ОАО «Славнефть-ЯНОС»</w:t>
      </w:r>
    </w:p>
    <w:p w:rsidR="00CD58B8" w:rsidRPr="00CD58B8" w:rsidRDefault="00CD58B8" w:rsidP="00CD58B8">
      <w:pPr>
        <w:spacing w:before="0"/>
        <w:ind w:left="5664" w:hanging="984"/>
        <w:jc w:val="right"/>
        <w:rPr>
          <w:rFonts w:ascii="Times New Roman" w:hAnsi="Times New Roman"/>
          <w:sz w:val="28"/>
          <w:szCs w:val="28"/>
        </w:rPr>
      </w:pPr>
      <w:r w:rsidRPr="00CD58B8">
        <w:rPr>
          <w:rFonts w:ascii="Times New Roman" w:hAnsi="Times New Roman"/>
          <w:sz w:val="28"/>
          <w:szCs w:val="28"/>
        </w:rPr>
        <w:t>Н.В. Карпову</w:t>
      </w:r>
    </w:p>
    <w:p w:rsidR="00CD58B8" w:rsidRPr="00CD58B8" w:rsidRDefault="00CD58B8" w:rsidP="00CD58B8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CD58B8" w:rsidRPr="00CD58B8" w:rsidRDefault="00CD58B8" w:rsidP="00CD58B8">
      <w:pPr>
        <w:spacing w:before="0"/>
        <w:ind w:left="5664" w:hanging="984"/>
        <w:jc w:val="both"/>
        <w:rPr>
          <w:rFonts w:ascii="Times New Roman" w:hAnsi="Times New Roman"/>
          <w:b/>
          <w:sz w:val="28"/>
          <w:szCs w:val="28"/>
        </w:rPr>
      </w:pPr>
    </w:p>
    <w:p w:rsidR="00CD58B8" w:rsidRPr="00CD58B8" w:rsidRDefault="00CD58B8" w:rsidP="00CD58B8">
      <w:pPr>
        <w:spacing w:before="0"/>
        <w:ind w:firstLine="708"/>
        <w:jc w:val="both"/>
        <w:rPr>
          <w:rFonts w:ascii="Times New Roman" w:hAnsi="Times New Roman"/>
          <w:sz w:val="28"/>
          <w:szCs w:val="28"/>
        </w:rPr>
      </w:pPr>
      <w:r w:rsidRPr="00CD58B8">
        <w:rPr>
          <w:rFonts w:ascii="Times New Roman" w:hAnsi="Times New Roman"/>
          <w:sz w:val="28"/>
          <w:szCs w:val="28"/>
        </w:rPr>
        <w:t>Настоящим подтверждаю, что сделка, совершаемая ________________________ (далее - «Общество») с ОАО «Славнефть-ЯНОС»</w:t>
      </w:r>
    </w:p>
    <w:p w:rsidR="00CD58B8" w:rsidRPr="00CD58B8" w:rsidRDefault="00CD58B8" w:rsidP="00CD58B8">
      <w:pPr>
        <w:spacing w:before="0"/>
        <w:jc w:val="both"/>
        <w:rPr>
          <w:rFonts w:ascii="Times New Roman" w:hAnsi="Times New Roman"/>
          <w:sz w:val="28"/>
          <w:szCs w:val="28"/>
        </w:rPr>
      </w:pPr>
      <w:r w:rsidRPr="00CD58B8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CD58B8" w:rsidRPr="00CD58B8" w:rsidRDefault="00CD58B8" w:rsidP="00CD58B8">
      <w:pPr>
        <w:spacing w:before="0"/>
        <w:jc w:val="both"/>
        <w:rPr>
          <w:rFonts w:ascii="Times New Roman" w:hAnsi="Times New Roman"/>
          <w:i/>
          <w:sz w:val="28"/>
          <w:szCs w:val="28"/>
        </w:rPr>
      </w:pPr>
      <w:r w:rsidRPr="00CD58B8">
        <w:rPr>
          <w:rFonts w:ascii="Times New Roman" w:hAnsi="Times New Roman"/>
          <w:i/>
          <w:sz w:val="28"/>
          <w:szCs w:val="28"/>
        </w:rPr>
        <w:t>(краткое описание сделки)</w:t>
      </w:r>
    </w:p>
    <w:p w:rsidR="00CD58B8" w:rsidRPr="00CD58B8" w:rsidRDefault="00CD58B8" w:rsidP="00CD58B8">
      <w:pPr>
        <w:spacing w:before="0"/>
        <w:jc w:val="both"/>
        <w:rPr>
          <w:rFonts w:ascii="Times New Roman" w:hAnsi="Times New Roman"/>
          <w:i/>
          <w:sz w:val="28"/>
          <w:szCs w:val="28"/>
        </w:rPr>
      </w:pPr>
    </w:p>
    <w:p w:rsidR="00CD58B8" w:rsidRPr="00CD58B8" w:rsidRDefault="00CD58B8" w:rsidP="00CD58B8">
      <w:pPr>
        <w:spacing w:before="0"/>
        <w:jc w:val="both"/>
        <w:rPr>
          <w:rFonts w:ascii="Times New Roman" w:hAnsi="Times New Roman"/>
          <w:sz w:val="24"/>
        </w:rPr>
      </w:pPr>
      <w:r w:rsidRPr="00CD58B8">
        <w:rPr>
          <w:rFonts w:ascii="Times New Roman" w:hAnsi="Times New Roman"/>
          <w:sz w:val="28"/>
          <w:szCs w:val="28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</w:t>
      </w:r>
      <w:r w:rsidRPr="00CD58B8">
        <w:rPr>
          <w:rFonts w:ascii="Times New Roman" w:hAnsi="Times New Roman"/>
          <w:sz w:val="24"/>
        </w:rPr>
        <w:t xml:space="preserve"> _______________________________________________________________________________.</w:t>
      </w:r>
    </w:p>
    <w:p w:rsidR="00CD58B8" w:rsidRPr="00CD58B8" w:rsidRDefault="00CD58B8" w:rsidP="00CD58B8">
      <w:pPr>
        <w:spacing w:before="0"/>
        <w:jc w:val="both"/>
        <w:rPr>
          <w:rFonts w:ascii="Times New Roman" w:hAnsi="Times New Roman"/>
          <w:i/>
          <w:sz w:val="24"/>
          <w:szCs w:val="22"/>
        </w:rPr>
      </w:pPr>
      <w:r w:rsidRPr="00CD58B8">
        <w:rPr>
          <w:rFonts w:ascii="Times New Roman" w:hAnsi="Times New Roman"/>
          <w:i/>
          <w:sz w:val="24"/>
          <w:szCs w:val="22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p w:rsidR="00CD58B8" w:rsidRPr="00CD58B8" w:rsidRDefault="00CD58B8" w:rsidP="00CD58B8">
      <w:pPr>
        <w:spacing w:before="0"/>
        <w:jc w:val="both"/>
        <w:rPr>
          <w:rFonts w:ascii="Times New Roman" w:hAnsi="Times New Roman"/>
          <w:sz w:val="24"/>
        </w:rPr>
      </w:pPr>
    </w:p>
    <w:p w:rsidR="00CD58B8" w:rsidRPr="00CD58B8" w:rsidRDefault="00CD58B8" w:rsidP="00CD58B8">
      <w:pPr>
        <w:spacing w:before="0"/>
        <w:jc w:val="both"/>
        <w:rPr>
          <w:rFonts w:ascii="Times New Roman" w:hAnsi="Times New Roman"/>
          <w:sz w:val="24"/>
        </w:rPr>
      </w:pPr>
    </w:p>
    <w:p w:rsidR="00CD58B8" w:rsidRPr="00CD58B8" w:rsidRDefault="00CD58B8" w:rsidP="00CD58B8">
      <w:pPr>
        <w:spacing w:before="0"/>
        <w:jc w:val="both"/>
        <w:rPr>
          <w:rFonts w:ascii="Times New Roman" w:hAnsi="Times New Roman"/>
          <w:sz w:val="24"/>
        </w:rPr>
      </w:pPr>
      <w:r w:rsidRPr="00CD58B8">
        <w:rPr>
          <w:rFonts w:ascii="Times New Roman" w:hAnsi="Times New Roman"/>
          <w:sz w:val="24"/>
        </w:rPr>
        <w:t>____________________________________</w:t>
      </w:r>
      <w:r w:rsidRPr="00CD58B8">
        <w:rPr>
          <w:rFonts w:ascii="Times New Roman" w:hAnsi="Times New Roman"/>
          <w:sz w:val="24"/>
        </w:rPr>
        <w:tab/>
      </w:r>
      <w:r w:rsidRPr="00CD58B8">
        <w:rPr>
          <w:rFonts w:ascii="Times New Roman" w:hAnsi="Times New Roman"/>
          <w:sz w:val="24"/>
        </w:rPr>
        <w:tab/>
      </w:r>
      <w:r w:rsidRPr="00CD58B8">
        <w:rPr>
          <w:rFonts w:ascii="Times New Roman" w:hAnsi="Times New Roman"/>
          <w:sz w:val="24"/>
        </w:rPr>
        <w:tab/>
        <w:t>________________________</w:t>
      </w:r>
    </w:p>
    <w:p w:rsidR="00CD58B8" w:rsidRPr="00CD58B8" w:rsidRDefault="00CD58B8" w:rsidP="00CD58B8">
      <w:pPr>
        <w:spacing w:before="0"/>
        <w:jc w:val="both"/>
        <w:rPr>
          <w:rFonts w:ascii="Times New Roman" w:hAnsi="Times New Roman"/>
          <w:sz w:val="24"/>
        </w:rPr>
      </w:pPr>
    </w:p>
    <w:p w:rsidR="00CD58B8" w:rsidRPr="00CD58B8" w:rsidRDefault="00CD58B8" w:rsidP="00CD58B8">
      <w:pPr>
        <w:spacing w:before="0"/>
        <w:jc w:val="both"/>
        <w:rPr>
          <w:rFonts w:ascii="Times New Roman" w:hAnsi="Times New Roman"/>
          <w:i/>
          <w:szCs w:val="22"/>
        </w:rPr>
      </w:pPr>
      <w:r w:rsidRPr="00CD58B8">
        <w:rPr>
          <w:rFonts w:ascii="Times New Roman" w:hAnsi="Times New Roman"/>
          <w:i/>
          <w:szCs w:val="22"/>
        </w:rPr>
        <w:t xml:space="preserve">(указать наименование должности единоличного </w:t>
      </w:r>
      <w:r w:rsidRPr="00CD58B8">
        <w:rPr>
          <w:rFonts w:ascii="Times New Roman" w:hAnsi="Times New Roman"/>
          <w:i/>
          <w:szCs w:val="22"/>
        </w:rPr>
        <w:tab/>
        <w:t>(подпись)</w:t>
      </w:r>
      <w:r w:rsidRPr="00CD58B8">
        <w:rPr>
          <w:rFonts w:ascii="Times New Roman" w:hAnsi="Times New Roman"/>
          <w:i/>
          <w:szCs w:val="22"/>
        </w:rPr>
        <w:tab/>
      </w:r>
      <w:r w:rsidRPr="00CD58B8">
        <w:rPr>
          <w:rFonts w:ascii="Times New Roman" w:hAnsi="Times New Roman"/>
          <w:i/>
          <w:szCs w:val="22"/>
        </w:rPr>
        <w:tab/>
        <w:t>(Ф.И.О. подписанта)</w:t>
      </w:r>
    </w:p>
    <w:p w:rsidR="00CD58B8" w:rsidRPr="00CD58B8" w:rsidRDefault="00CD58B8" w:rsidP="00CD58B8">
      <w:pPr>
        <w:spacing w:before="0"/>
        <w:jc w:val="both"/>
        <w:rPr>
          <w:rFonts w:ascii="Times New Roman" w:hAnsi="Times New Roman"/>
          <w:i/>
          <w:szCs w:val="22"/>
        </w:rPr>
      </w:pPr>
      <w:r w:rsidRPr="00CD58B8">
        <w:rPr>
          <w:rFonts w:ascii="Times New Roman" w:hAnsi="Times New Roman"/>
          <w:i/>
          <w:szCs w:val="22"/>
        </w:rPr>
        <w:t>исполнительного органа в соответствии с</w:t>
      </w:r>
    </w:p>
    <w:p w:rsidR="00CD58B8" w:rsidRPr="00CD58B8" w:rsidRDefault="00CD58B8" w:rsidP="00CD58B8">
      <w:pPr>
        <w:spacing w:before="0"/>
        <w:jc w:val="both"/>
        <w:rPr>
          <w:rFonts w:ascii="Times New Roman" w:hAnsi="Times New Roman"/>
          <w:i/>
          <w:szCs w:val="22"/>
        </w:rPr>
      </w:pPr>
      <w:r w:rsidRPr="00CD58B8">
        <w:rPr>
          <w:rFonts w:ascii="Times New Roman" w:hAnsi="Times New Roman"/>
          <w:i/>
          <w:szCs w:val="22"/>
        </w:rPr>
        <w:t>Уставом Общества:</w:t>
      </w:r>
    </w:p>
    <w:p w:rsidR="00CD58B8" w:rsidRPr="00CD58B8" w:rsidRDefault="00CD58B8" w:rsidP="00CD58B8">
      <w:pPr>
        <w:spacing w:before="0"/>
        <w:jc w:val="both"/>
        <w:rPr>
          <w:rFonts w:ascii="Times New Roman" w:hAnsi="Times New Roman"/>
          <w:i/>
          <w:szCs w:val="22"/>
        </w:rPr>
      </w:pPr>
      <w:r w:rsidRPr="00CD58B8">
        <w:rPr>
          <w:rFonts w:ascii="Times New Roman" w:hAnsi="Times New Roman"/>
          <w:i/>
          <w:szCs w:val="22"/>
        </w:rPr>
        <w:t>генеральный директор, директор и т.п.)</w:t>
      </w:r>
    </w:p>
    <w:p w:rsidR="00CD58B8" w:rsidRPr="00CD58B8" w:rsidRDefault="00CD58B8" w:rsidP="00CD58B8">
      <w:pPr>
        <w:spacing w:before="0"/>
        <w:jc w:val="both"/>
        <w:rPr>
          <w:rFonts w:ascii="Times New Roman" w:hAnsi="Times New Roman"/>
          <w:i/>
          <w:sz w:val="24"/>
        </w:rPr>
      </w:pPr>
    </w:p>
    <w:p w:rsidR="00CD58B8" w:rsidRPr="00CD58B8" w:rsidRDefault="00CD58B8" w:rsidP="00CD58B8">
      <w:pPr>
        <w:spacing w:before="0"/>
        <w:jc w:val="both"/>
        <w:rPr>
          <w:rFonts w:ascii="Times New Roman" w:hAnsi="Times New Roman"/>
          <w:i/>
          <w:sz w:val="24"/>
        </w:rPr>
      </w:pPr>
    </w:p>
    <w:p w:rsidR="00CD58B8" w:rsidRPr="00CD58B8" w:rsidRDefault="00CD58B8" w:rsidP="00CD58B8">
      <w:pPr>
        <w:spacing w:before="0"/>
        <w:jc w:val="both"/>
        <w:rPr>
          <w:rFonts w:ascii="Times New Roman" w:hAnsi="Times New Roman"/>
          <w:sz w:val="24"/>
        </w:rPr>
      </w:pPr>
      <w:r w:rsidRPr="00CD58B8">
        <w:rPr>
          <w:rFonts w:ascii="Times New Roman" w:hAnsi="Times New Roman"/>
          <w:sz w:val="24"/>
        </w:rPr>
        <w:t>«____» _____________ 20 ___ года</w:t>
      </w:r>
    </w:p>
    <w:p w:rsidR="00CD58B8" w:rsidRPr="00CD58B8" w:rsidRDefault="00CD58B8" w:rsidP="00CD58B8">
      <w:pPr>
        <w:spacing w:before="0"/>
        <w:ind w:right="125" w:firstLine="720"/>
        <w:jc w:val="right"/>
        <w:rPr>
          <w:rFonts w:ascii="Times New Roman" w:hAnsi="Times New Roman"/>
          <w:sz w:val="24"/>
        </w:rPr>
      </w:pPr>
    </w:p>
    <w:p w:rsidR="00CD58B8" w:rsidRPr="00CD58B8" w:rsidRDefault="00CD58B8" w:rsidP="00CD58B8">
      <w:pPr>
        <w:rPr>
          <w:rFonts w:ascii="Times New Roman" w:hAnsi="Times New Roman"/>
          <w:sz w:val="24"/>
        </w:rPr>
      </w:pPr>
    </w:p>
    <w:p w:rsidR="00CD58B8" w:rsidRPr="00CD58B8" w:rsidRDefault="00CD58B8" w:rsidP="00CD58B8">
      <w:pPr>
        <w:rPr>
          <w:rFonts w:ascii="Times New Roman" w:hAnsi="Times New Roman"/>
          <w:sz w:val="24"/>
        </w:rPr>
      </w:pPr>
    </w:p>
    <w:p w:rsidR="00343A20" w:rsidRPr="00E55EC8" w:rsidRDefault="00343A20" w:rsidP="00CD58B8">
      <w:pPr>
        <w:spacing w:before="0" w:line="276" w:lineRule="auto"/>
        <w:jc w:val="right"/>
        <w:rPr>
          <w:rFonts w:ascii="Times New Roman" w:hAnsi="Times New Roman"/>
          <w:b/>
          <w:sz w:val="24"/>
        </w:rPr>
      </w:pPr>
    </w:p>
    <w:sectPr w:rsidR="00343A20" w:rsidRPr="00E55EC8" w:rsidSect="00CD58B8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F50" w:rsidRDefault="00AA2F50" w:rsidP="00FB07D9">
      <w:pPr>
        <w:spacing w:before="0"/>
      </w:pPr>
      <w:r>
        <w:separator/>
      </w:r>
    </w:p>
  </w:endnote>
  <w:endnote w:type="continuationSeparator" w:id="0">
    <w:p w:rsidR="00AA2F50" w:rsidRDefault="00AA2F50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F50" w:rsidRDefault="00AA2F50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8C471A">
      <w:rPr>
        <w:noProof/>
      </w:rPr>
      <w:t>1</w:t>
    </w:r>
    <w:r>
      <w:fldChar w:fldCharType="end"/>
    </w:r>
  </w:p>
  <w:p w:rsidR="00AA2F50" w:rsidRDefault="00AA2F50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F50" w:rsidRDefault="00AA2F50" w:rsidP="00FB07D9">
      <w:pPr>
        <w:spacing w:before="0"/>
      </w:pPr>
      <w:r>
        <w:separator/>
      </w:r>
    </w:p>
  </w:footnote>
  <w:footnote w:type="continuationSeparator" w:id="0">
    <w:p w:rsidR="00AA2F50" w:rsidRDefault="00AA2F50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1624553"/>
    <w:multiLevelType w:val="hybridMultilevel"/>
    <w:tmpl w:val="842E482E"/>
    <w:lvl w:ilvl="0" w:tplc="B7082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BD08AA"/>
    <w:multiLevelType w:val="hybridMultilevel"/>
    <w:tmpl w:val="AE94E8D4"/>
    <w:lvl w:ilvl="0" w:tplc="2B026D1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 w:hint="default"/>
        <w:b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9" w15:restartNumberingAfterBreak="0">
    <w:nsid w:val="08F019C0"/>
    <w:multiLevelType w:val="multilevel"/>
    <w:tmpl w:val="6FBC20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0" w:hanging="111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10" w15:restartNumberingAfterBreak="0">
    <w:nsid w:val="14B472E1"/>
    <w:multiLevelType w:val="hybridMultilevel"/>
    <w:tmpl w:val="BB30B200"/>
    <w:lvl w:ilvl="0" w:tplc="1A56C1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B05ABB"/>
    <w:multiLevelType w:val="hybridMultilevel"/>
    <w:tmpl w:val="E77E80B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5" w15:restartNumberingAfterBreak="0">
    <w:nsid w:val="3757363E"/>
    <w:multiLevelType w:val="hybridMultilevel"/>
    <w:tmpl w:val="6A42BCF0"/>
    <w:lvl w:ilvl="0" w:tplc="B7082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994D4D"/>
    <w:multiLevelType w:val="multilevel"/>
    <w:tmpl w:val="6FF8031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C03849"/>
    <w:multiLevelType w:val="multilevel"/>
    <w:tmpl w:val="F0AA70D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4ECA57BD"/>
    <w:multiLevelType w:val="multilevel"/>
    <w:tmpl w:val="693A36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4F052FAA"/>
    <w:multiLevelType w:val="hybridMultilevel"/>
    <w:tmpl w:val="0E16D7D2"/>
    <w:lvl w:ilvl="0" w:tplc="299CCB12">
      <w:start w:val="1"/>
      <w:numFmt w:val="decimal"/>
      <w:isLgl/>
      <w:lvlText w:val="6.%1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55F13DC"/>
    <w:multiLevelType w:val="hybridMultilevel"/>
    <w:tmpl w:val="44086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F43FFE"/>
    <w:multiLevelType w:val="multilevel"/>
    <w:tmpl w:val="D9F2A7EA"/>
    <w:lvl w:ilvl="0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19"/>
  </w:num>
  <w:num w:numId="2">
    <w:abstractNumId w:val="22"/>
  </w:num>
  <w:num w:numId="3">
    <w:abstractNumId w:val="0"/>
  </w:num>
  <w:num w:numId="4">
    <w:abstractNumId w:val="2"/>
  </w:num>
  <w:num w:numId="5">
    <w:abstractNumId w:val="17"/>
  </w:num>
  <w:num w:numId="6">
    <w:abstractNumId w:val="12"/>
  </w:num>
  <w:num w:numId="7">
    <w:abstractNumId w:val="13"/>
  </w:num>
  <w:num w:numId="8">
    <w:abstractNumId w:val="14"/>
  </w:num>
  <w:num w:numId="9">
    <w:abstractNumId w:val="9"/>
  </w:num>
  <w:num w:numId="10">
    <w:abstractNumId w:val="24"/>
  </w:num>
  <w:num w:numId="11">
    <w:abstractNumId w:val="1"/>
  </w:num>
  <w:num w:numId="12">
    <w:abstractNumId w:val="3"/>
  </w:num>
  <w:num w:numId="13">
    <w:abstractNumId w:val="2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5"/>
  </w:num>
  <w:num w:numId="16">
    <w:abstractNumId w:val="7"/>
  </w:num>
  <w:num w:numId="17">
    <w:abstractNumId w:val="21"/>
  </w:num>
  <w:num w:numId="18">
    <w:abstractNumId w:val="16"/>
  </w:num>
  <w:num w:numId="19">
    <w:abstractNumId w:val="18"/>
  </w:num>
  <w:num w:numId="20">
    <w:abstractNumId w:val="11"/>
  </w:num>
  <w:num w:numId="21">
    <w:abstractNumId w:val="23"/>
  </w:num>
  <w:num w:numId="22">
    <w:abstractNumId w:val="10"/>
  </w:num>
  <w:num w:numId="23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A7A"/>
    <w:rsid w:val="00015CA1"/>
    <w:rsid w:val="000165A4"/>
    <w:rsid w:val="00016D73"/>
    <w:rsid w:val="00017FDB"/>
    <w:rsid w:val="000204B3"/>
    <w:rsid w:val="00020580"/>
    <w:rsid w:val="0002060D"/>
    <w:rsid w:val="00020C97"/>
    <w:rsid w:val="000210B5"/>
    <w:rsid w:val="000218EC"/>
    <w:rsid w:val="00022558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830"/>
    <w:rsid w:val="00025ECF"/>
    <w:rsid w:val="00026598"/>
    <w:rsid w:val="00026683"/>
    <w:rsid w:val="00026F40"/>
    <w:rsid w:val="00027FC9"/>
    <w:rsid w:val="00031E58"/>
    <w:rsid w:val="000320E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A1C"/>
    <w:rsid w:val="00035C2E"/>
    <w:rsid w:val="00035DD1"/>
    <w:rsid w:val="00035E77"/>
    <w:rsid w:val="0003696A"/>
    <w:rsid w:val="00037871"/>
    <w:rsid w:val="00037AD6"/>
    <w:rsid w:val="00037EB9"/>
    <w:rsid w:val="0004031D"/>
    <w:rsid w:val="000403B2"/>
    <w:rsid w:val="0004040E"/>
    <w:rsid w:val="00041177"/>
    <w:rsid w:val="000412F1"/>
    <w:rsid w:val="000415F4"/>
    <w:rsid w:val="00041B32"/>
    <w:rsid w:val="00042051"/>
    <w:rsid w:val="00042F15"/>
    <w:rsid w:val="00042FE9"/>
    <w:rsid w:val="000434E2"/>
    <w:rsid w:val="00043553"/>
    <w:rsid w:val="00043D24"/>
    <w:rsid w:val="0004418E"/>
    <w:rsid w:val="00044428"/>
    <w:rsid w:val="0004455F"/>
    <w:rsid w:val="00044923"/>
    <w:rsid w:val="00044E54"/>
    <w:rsid w:val="0004540E"/>
    <w:rsid w:val="000456A1"/>
    <w:rsid w:val="00045725"/>
    <w:rsid w:val="00045C83"/>
    <w:rsid w:val="00045CA0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578DE"/>
    <w:rsid w:val="00057C43"/>
    <w:rsid w:val="00057EAC"/>
    <w:rsid w:val="00060AF9"/>
    <w:rsid w:val="00060F9A"/>
    <w:rsid w:val="000614D7"/>
    <w:rsid w:val="00061826"/>
    <w:rsid w:val="00061B41"/>
    <w:rsid w:val="0006235C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6C8C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6D7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256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73D"/>
    <w:rsid w:val="000D282E"/>
    <w:rsid w:val="000D3051"/>
    <w:rsid w:val="000D3335"/>
    <w:rsid w:val="000D366C"/>
    <w:rsid w:val="000D3F0D"/>
    <w:rsid w:val="000D4A0C"/>
    <w:rsid w:val="000D517D"/>
    <w:rsid w:val="000D57D0"/>
    <w:rsid w:val="000D5ADC"/>
    <w:rsid w:val="000D5DFF"/>
    <w:rsid w:val="000D640E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40D"/>
    <w:rsid w:val="000E2D71"/>
    <w:rsid w:val="000E33A1"/>
    <w:rsid w:val="000E36F0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68B0"/>
    <w:rsid w:val="000E70A5"/>
    <w:rsid w:val="000E781D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A24"/>
    <w:rsid w:val="00105E2F"/>
    <w:rsid w:val="00106251"/>
    <w:rsid w:val="001063AC"/>
    <w:rsid w:val="00107118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3B1"/>
    <w:rsid w:val="00113AD9"/>
    <w:rsid w:val="00113B58"/>
    <w:rsid w:val="001144DF"/>
    <w:rsid w:val="00114521"/>
    <w:rsid w:val="001149A2"/>
    <w:rsid w:val="00114B6D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9DA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6A7B"/>
    <w:rsid w:val="00137BCE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C0F"/>
    <w:rsid w:val="00152E29"/>
    <w:rsid w:val="00152F79"/>
    <w:rsid w:val="00153A60"/>
    <w:rsid w:val="0015406B"/>
    <w:rsid w:val="001541A8"/>
    <w:rsid w:val="0015426A"/>
    <w:rsid w:val="00154486"/>
    <w:rsid w:val="001544CA"/>
    <w:rsid w:val="00154D59"/>
    <w:rsid w:val="00154E68"/>
    <w:rsid w:val="00155493"/>
    <w:rsid w:val="00155860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3B1D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C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939"/>
    <w:rsid w:val="00192A7D"/>
    <w:rsid w:val="0019305B"/>
    <w:rsid w:val="0019311A"/>
    <w:rsid w:val="001932DB"/>
    <w:rsid w:val="001934B3"/>
    <w:rsid w:val="00193A23"/>
    <w:rsid w:val="00193BCE"/>
    <w:rsid w:val="00194315"/>
    <w:rsid w:val="00194956"/>
    <w:rsid w:val="0019539B"/>
    <w:rsid w:val="00195980"/>
    <w:rsid w:val="00195AC4"/>
    <w:rsid w:val="001962B2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4F"/>
    <w:rsid w:val="001A0286"/>
    <w:rsid w:val="001A0AFE"/>
    <w:rsid w:val="001A1F9A"/>
    <w:rsid w:val="001A2468"/>
    <w:rsid w:val="001A2814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2DB3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5FD1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53"/>
    <w:rsid w:val="001C7E7C"/>
    <w:rsid w:val="001D0450"/>
    <w:rsid w:val="001D0BB9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4F8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3B0"/>
    <w:rsid w:val="001E476E"/>
    <w:rsid w:val="001E52EC"/>
    <w:rsid w:val="001E5DB2"/>
    <w:rsid w:val="001E5E12"/>
    <w:rsid w:val="001E636F"/>
    <w:rsid w:val="001E6599"/>
    <w:rsid w:val="001E6BBD"/>
    <w:rsid w:val="001E714A"/>
    <w:rsid w:val="001E7EC6"/>
    <w:rsid w:val="001F0120"/>
    <w:rsid w:val="001F0808"/>
    <w:rsid w:val="001F0A85"/>
    <w:rsid w:val="001F0EA7"/>
    <w:rsid w:val="001F0F11"/>
    <w:rsid w:val="001F0F6A"/>
    <w:rsid w:val="001F1A52"/>
    <w:rsid w:val="001F1A66"/>
    <w:rsid w:val="001F2367"/>
    <w:rsid w:val="001F3D14"/>
    <w:rsid w:val="001F47C3"/>
    <w:rsid w:val="001F480F"/>
    <w:rsid w:val="001F5679"/>
    <w:rsid w:val="001F5DCC"/>
    <w:rsid w:val="001F6A72"/>
    <w:rsid w:val="001F71E0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7C4"/>
    <w:rsid w:val="002058B1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24"/>
    <w:rsid w:val="00207EF2"/>
    <w:rsid w:val="00210024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3AE"/>
    <w:rsid w:val="002236E4"/>
    <w:rsid w:val="002237FE"/>
    <w:rsid w:val="002239E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6BC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30A"/>
    <w:rsid w:val="002534F6"/>
    <w:rsid w:val="00253539"/>
    <w:rsid w:val="00254D8A"/>
    <w:rsid w:val="00255366"/>
    <w:rsid w:val="00255907"/>
    <w:rsid w:val="00255DDB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DAB"/>
    <w:rsid w:val="00275E2D"/>
    <w:rsid w:val="0027701D"/>
    <w:rsid w:val="002775A6"/>
    <w:rsid w:val="00277677"/>
    <w:rsid w:val="002776AC"/>
    <w:rsid w:val="00277991"/>
    <w:rsid w:val="00277C11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72E"/>
    <w:rsid w:val="00293FF2"/>
    <w:rsid w:val="00294470"/>
    <w:rsid w:val="0029491C"/>
    <w:rsid w:val="00294BD5"/>
    <w:rsid w:val="00294F59"/>
    <w:rsid w:val="0029561D"/>
    <w:rsid w:val="00295D15"/>
    <w:rsid w:val="00296F5F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A95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B50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69F"/>
    <w:rsid w:val="002B576B"/>
    <w:rsid w:val="002B59F4"/>
    <w:rsid w:val="002B5B8F"/>
    <w:rsid w:val="002B61C6"/>
    <w:rsid w:val="002B7B28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6FD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902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B3A"/>
    <w:rsid w:val="002F6D29"/>
    <w:rsid w:val="002F700B"/>
    <w:rsid w:val="002F7736"/>
    <w:rsid w:val="002F7B04"/>
    <w:rsid w:val="002F7B8F"/>
    <w:rsid w:val="002F7E35"/>
    <w:rsid w:val="00300A24"/>
    <w:rsid w:val="00301188"/>
    <w:rsid w:val="00301239"/>
    <w:rsid w:val="00301259"/>
    <w:rsid w:val="0030166E"/>
    <w:rsid w:val="00301ABC"/>
    <w:rsid w:val="00301CB5"/>
    <w:rsid w:val="00301FF4"/>
    <w:rsid w:val="00302F97"/>
    <w:rsid w:val="00303274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11C"/>
    <w:rsid w:val="003153DE"/>
    <w:rsid w:val="00315FE9"/>
    <w:rsid w:val="00316B83"/>
    <w:rsid w:val="00317144"/>
    <w:rsid w:val="00317587"/>
    <w:rsid w:val="003177CB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094"/>
    <w:rsid w:val="0032271B"/>
    <w:rsid w:val="00322845"/>
    <w:rsid w:val="00322AFD"/>
    <w:rsid w:val="00322F45"/>
    <w:rsid w:val="0032392C"/>
    <w:rsid w:val="00323BE2"/>
    <w:rsid w:val="003242EA"/>
    <w:rsid w:val="003249E0"/>
    <w:rsid w:val="00324B14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32F"/>
    <w:rsid w:val="00330531"/>
    <w:rsid w:val="00330548"/>
    <w:rsid w:val="003306A2"/>
    <w:rsid w:val="00330726"/>
    <w:rsid w:val="00330ADE"/>
    <w:rsid w:val="00331370"/>
    <w:rsid w:val="0033138E"/>
    <w:rsid w:val="00331D9D"/>
    <w:rsid w:val="00332154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6C84"/>
    <w:rsid w:val="00337163"/>
    <w:rsid w:val="00337651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A20"/>
    <w:rsid w:val="00343FCA"/>
    <w:rsid w:val="003444DD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3E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9E5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1BC"/>
    <w:rsid w:val="00375714"/>
    <w:rsid w:val="00376821"/>
    <w:rsid w:val="003768BB"/>
    <w:rsid w:val="0037700D"/>
    <w:rsid w:val="00377C9E"/>
    <w:rsid w:val="0038016B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A8B"/>
    <w:rsid w:val="00385B37"/>
    <w:rsid w:val="00385BAF"/>
    <w:rsid w:val="00385D6C"/>
    <w:rsid w:val="00386177"/>
    <w:rsid w:val="00386C51"/>
    <w:rsid w:val="00386EB0"/>
    <w:rsid w:val="00387031"/>
    <w:rsid w:val="00387486"/>
    <w:rsid w:val="00387778"/>
    <w:rsid w:val="00390096"/>
    <w:rsid w:val="00390F1B"/>
    <w:rsid w:val="003913E8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4E5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78B"/>
    <w:rsid w:val="003A5BF1"/>
    <w:rsid w:val="003A620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86"/>
    <w:rsid w:val="003B4E9A"/>
    <w:rsid w:val="003B5650"/>
    <w:rsid w:val="003B58F4"/>
    <w:rsid w:val="003B59C5"/>
    <w:rsid w:val="003B60E8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12D"/>
    <w:rsid w:val="003C47AB"/>
    <w:rsid w:val="003C4A69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8CA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48FD"/>
    <w:rsid w:val="003E4A68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0312"/>
    <w:rsid w:val="003F06BA"/>
    <w:rsid w:val="003F1826"/>
    <w:rsid w:val="003F1A12"/>
    <w:rsid w:val="003F1E3D"/>
    <w:rsid w:val="003F2282"/>
    <w:rsid w:val="003F2A0B"/>
    <w:rsid w:val="003F2AC9"/>
    <w:rsid w:val="003F2C38"/>
    <w:rsid w:val="003F362D"/>
    <w:rsid w:val="003F39BA"/>
    <w:rsid w:val="003F4075"/>
    <w:rsid w:val="003F4A76"/>
    <w:rsid w:val="003F4B9D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6EF"/>
    <w:rsid w:val="00410CE7"/>
    <w:rsid w:val="00410CFD"/>
    <w:rsid w:val="004110A7"/>
    <w:rsid w:val="00411535"/>
    <w:rsid w:val="004115C4"/>
    <w:rsid w:val="004126C9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145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57CB"/>
    <w:rsid w:val="0044647C"/>
    <w:rsid w:val="004467E5"/>
    <w:rsid w:val="004469B2"/>
    <w:rsid w:val="00446AB9"/>
    <w:rsid w:val="004471C0"/>
    <w:rsid w:val="0044771D"/>
    <w:rsid w:val="004477AE"/>
    <w:rsid w:val="0044795B"/>
    <w:rsid w:val="00447B4A"/>
    <w:rsid w:val="00447B5E"/>
    <w:rsid w:val="00450137"/>
    <w:rsid w:val="0045056B"/>
    <w:rsid w:val="00450FFB"/>
    <w:rsid w:val="00451030"/>
    <w:rsid w:val="004517D7"/>
    <w:rsid w:val="00452007"/>
    <w:rsid w:val="00452544"/>
    <w:rsid w:val="00452812"/>
    <w:rsid w:val="00452E72"/>
    <w:rsid w:val="0045312B"/>
    <w:rsid w:val="00453D4A"/>
    <w:rsid w:val="00453EA7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69B0"/>
    <w:rsid w:val="00467AB5"/>
    <w:rsid w:val="004705DF"/>
    <w:rsid w:val="0047096B"/>
    <w:rsid w:val="00470C6E"/>
    <w:rsid w:val="00470DD1"/>
    <w:rsid w:val="004716AD"/>
    <w:rsid w:val="0047178D"/>
    <w:rsid w:val="00471CF9"/>
    <w:rsid w:val="0047216D"/>
    <w:rsid w:val="00472315"/>
    <w:rsid w:val="0047232D"/>
    <w:rsid w:val="00472493"/>
    <w:rsid w:val="00472A86"/>
    <w:rsid w:val="00472B0D"/>
    <w:rsid w:val="00472E78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46B2"/>
    <w:rsid w:val="004850D7"/>
    <w:rsid w:val="004854FF"/>
    <w:rsid w:val="00485CB4"/>
    <w:rsid w:val="00487380"/>
    <w:rsid w:val="004874A4"/>
    <w:rsid w:val="00487A0F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5FEA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2871"/>
    <w:rsid w:val="004A2F75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7D"/>
    <w:rsid w:val="004C40C8"/>
    <w:rsid w:val="004C41B5"/>
    <w:rsid w:val="004C52D6"/>
    <w:rsid w:val="004C56AE"/>
    <w:rsid w:val="004C5B24"/>
    <w:rsid w:val="004C6C70"/>
    <w:rsid w:val="004C6D10"/>
    <w:rsid w:val="004C70B0"/>
    <w:rsid w:val="004C7352"/>
    <w:rsid w:val="004C7787"/>
    <w:rsid w:val="004C7C7D"/>
    <w:rsid w:val="004D0350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08A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6F4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11F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6B"/>
    <w:rsid w:val="004F2C73"/>
    <w:rsid w:val="004F35AB"/>
    <w:rsid w:val="004F3835"/>
    <w:rsid w:val="004F3973"/>
    <w:rsid w:val="004F3F95"/>
    <w:rsid w:val="004F4354"/>
    <w:rsid w:val="004F5318"/>
    <w:rsid w:val="004F60B2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AA"/>
    <w:rsid w:val="00503BB7"/>
    <w:rsid w:val="00503EFF"/>
    <w:rsid w:val="0050456E"/>
    <w:rsid w:val="00504B17"/>
    <w:rsid w:val="00504E22"/>
    <w:rsid w:val="005055E3"/>
    <w:rsid w:val="00505DA6"/>
    <w:rsid w:val="00505F7D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A93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25F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406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A4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B2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685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A3"/>
    <w:rsid w:val="00560A71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54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C2B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4C0"/>
    <w:rsid w:val="00584764"/>
    <w:rsid w:val="005849D5"/>
    <w:rsid w:val="005850CE"/>
    <w:rsid w:val="00585217"/>
    <w:rsid w:val="0058544F"/>
    <w:rsid w:val="00585566"/>
    <w:rsid w:val="005857D9"/>
    <w:rsid w:val="00585981"/>
    <w:rsid w:val="00585B3C"/>
    <w:rsid w:val="00585D5E"/>
    <w:rsid w:val="00585F47"/>
    <w:rsid w:val="00586A02"/>
    <w:rsid w:val="005872EB"/>
    <w:rsid w:val="00587588"/>
    <w:rsid w:val="00590659"/>
    <w:rsid w:val="0059130C"/>
    <w:rsid w:val="005917EC"/>
    <w:rsid w:val="00591BCE"/>
    <w:rsid w:val="00591BE0"/>
    <w:rsid w:val="0059207C"/>
    <w:rsid w:val="00592B5E"/>
    <w:rsid w:val="00592BF8"/>
    <w:rsid w:val="00592D2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2BE"/>
    <w:rsid w:val="005A345D"/>
    <w:rsid w:val="005A364F"/>
    <w:rsid w:val="005A36E7"/>
    <w:rsid w:val="005A3879"/>
    <w:rsid w:val="005A3E90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A38"/>
    <w:rsid w:val="005B3A70"/>
    <w:rsid w:val="005B3C90"/>
    <w:rsid w:val="005B4C2D"/>
    <w:rsid w:val="005B4D4C"/>
    <w:rsid w:val="005B4D94"/>
    <w:rsid w:val="005B4FE0"/>
    <w:rsid w:val="005B50E9"/>
    <w:rsid w:val="005B57C5"/>
    <w:rsid w:val="005B5B90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85C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CD8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1B9"/>
    <w:rsid w:val="005E73BF"/>
    <w:rsid w:val="005E772A"/>
    <w:rsid w:val="005E7B98"/>
    <w:rsid w:val="005F02E1"/>
    <w:rsid w:val="005F2953"/>
    <w:rsid w:val="005F2B17"/>
    <w:rsid w:val="005F3235"/>
    <w:rsid w:val="005F3ED9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10"/>
    <w:rsid w:val="006056FA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0B50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5C"/>
    <w:rsid w:val="006255AF"/>
    <w:rsid w:val="00625610"/>
    <w:rsid w:val="00625622"/>
    <w:rsid w:val="0062572D"/>
    <w:rsid w:val="00626088"/>
    <w:rsid w:val="0062617C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518"/>
    <w:rsid w:val="00633DA0"/>
    <w:rsid w:val="006340F2"/>
    <w:rsid w:val="0063456A"/>
    <w:rsid w:val="00635038"/>
    <w:rsid w:val="00635099"/>
    <w:rsid w:val="00635594"/>
    <w:rsid w:val="00636072"/>
    <w:rsid w:val="0063657F"/>
    <w:rsid w:val="006369CE"/>
    <w:rsid w:val="00636B69"/>
    <w:rsid w:val="006372D9"/>
    <w:rsid w:val="0063765A"/>
    <w:rsid w:val="0063781C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271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CAB"/>
    <w:rsid w:val="00651DCF"/>
    <w:rsid w:val="00651F8A"/>
    <w:rsid w:val="00653469"/>
    <w:rsid w:val="00653D5C"/>
    <w:rsid w:val="006544E1"/>
    <w:rsid w:val="0065452C"/>
    <w:rsid w:val="00654BFF"/>
    <w:rsid w:val="006559DD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7DB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38AB"/>
    <w:rsid w:val="00664111"/>
    <w:rsid w:val="0066431C"/>
    <w:rsid w:val="006646F6"/>
    <w:rsid w:val="00664B31"/>
    <w:rsid w:val="00664CDF"/>
    <w:rsid w:val="00664EFC"/>
    <w:rsid w:val="006650DF"/>
    <w:rsid w:val="006653EF"/>
    <w:rsid w:val="006656D2"/>
    <w:rsid w:val="00665957"/>
    <w:rsid w:val="00665BCE"/>
    <w:rsid w:val="00665CB6"/>
    <w:rsid w:val="00665FC8"/>
    <w:rsid w:val="00665FCB"/>
    <w:rsid w:val="006660BB"/>
    <w:rsid w:val="00666682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1F57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9D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0B9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072"/>
    <w:rsid w:val="006931B2"/>
    <w:rsid w:val="00693655"/>
    <w:rsid w:val="00693B99"/>
    <w:rsid w:val="00693EEF"/>
    <w:rsid w:val="00693F0D"/>
    <w:rsid w:val="00693FAE"/>
    <w:rsid w:val="006947CA"/>
    <w:rsid w:val="00694C04"/>
    <w:rsid w:val="0069615B"/>
    <w:rsid w:val="00696AF0"/>
    <w:rsid w:val="00697012"/>
    <w:rsid w:val="00697051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634"/>
    <w:rsid w:val="006A7826"/>
    <w:rsid w:val="006A7ADD"/>
    <w:rsid w:val="006A7F0A"/>
    <w:rsid w:val="006B0546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8CA"/>
    <w:rsid w:val="006B4C11"/>
    <w:rsid w:val="006B5385"/>
    <w:rsid w:val="006B5805"/>
    <w:rsid w:val="006B58A5"/>
    <w:rsid w:val="006B6147"/>
    <w:rsid w:val="006B6352"/>
    <w:rsid w:val="006B6B1F"/>
    <w:rsid w:val="006B6F13"/>
    <w:rsid w:val="006B7726"/>
    <w:rsid w:val="006B7C30"/>
    <w:rsid w:val="006B7CDB"/>
    <w:rsid w:val="006C00A3"/>
    <w:rsid w:val="006C0407"/>
    <w:rsid w:val="006C04DF"/>
    <w:rsid w:val="006C094E"/>
    <w:rsid w:val="006C09C2"/>
    <w:rsid w:val="006C0DF3"/>
    <w:rsid w:val="006C1108"/>
    <w:rsid w:val="006C12F2"/>
    <w:rsid w:val="006C199B"/>
    <w:rsid w:val="006C1A8D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3B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0A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4DC9"/>
    <w:rsid w:val="006F537F"/>
    <w:rsid w:val="006F5550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426"/>
    <w:rsid w:val="00712930"/>
    <w:rsid w:val="00713E7A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3C8"/>
    <w:rsid w:val="00720604"/>
    <w:rsid w:val="00720C63"/>
    <w:rsid w:val="00720FA8"/>
    <w:rsid w:val="0072104B"/>
    <w:rsid w:val="007215BE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CF0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1E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AA6"/>
    <w:rsid w:val="00736EC7"/>
    <w:rsid w:val="00740A8F"/>
    <w:rsid w:val="00740BA6"/>
    <w:rsid w:val="00740E74"/>
    <w:rsid w:val="00740FD5"/>
    <w:rsid w:val="00741793"/>
    <w:rsid w:val="00741F6B"/>
    <w:rsid w:val="007425C9"/>
    <w:rsid w:val="007426C4"/>
    <w:rsid w:val="007430DB"/>
    <w:rsid w:val="00743303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8E4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6FF0"/>
    <w:rsid w:val="007570BE"/>
    <w:rsid w:val="007571EC"/>
    <w:rsid w:val="00757208"/>
    <w:rsid w:val="007573DE"/>
    <w:rsid w:val="00757471"/>
    <w:rsid w:val="007609E1"/>
    <w:rsid w:val="00761E9A"/>
    <w:rsid w:val="0076276E"/>
    <w:rsid w:val="0076282C"/>
    <w:rsid w:val="00762A4E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4FB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900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723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8F0"/>
    <w:rsid w:val="007B044E"/>
    <w:rsid w:val="007B062A"/>
    <w:rsid w:val="007B096F"/>
    <w:rsid w:val="007B0CBB"/>
    <w:rsid w:val="007B1296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4DAA"/>
    <w:rsid w:val="007B5255"/>
    <w:rsid w:val="007B56F2"/>
    <w:rsid w:val="007B5AF6"/>
    <w:rsid w:val="007B6100"/>
    <w:rsid w:val="007B64DD"/>
    <w:rsid w:val="007B6705"/>
    <w:rsid w:val="007B676C"/>
    <w:rsid w:val="007B6883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52D"/>
    <w:rsid w:val="007E5161"/>
    <w:rsid w:val="007E53FD"/>
    <w:rsid w:val="007E5BB1"/>
    <w:rsid w:val="007E5E56"/>
    <w:rsid w:val="007E5F33"/>
    <w:rsid w:val="007E6330"/>
    <w:rsid w:val="007E66B4"/>
    <w:rsid w:val="007E6923"/>
    <w:rsid w:val="007E71FC"/>
    <w:rsid w:val="007E76BF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71A"/>
    <w:rsid w:val="007F4E9D"/>
    <w:rsid w:val="007F50A1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7F7B7E"/>
    <w:rsid w:val="00801137"/>
    <w:rsid w:val="00801165"/>
    <w:rsid w:val="00801315"/>
    <w:rsid w:val="008023AB"/>
    <w:rsid w:val="00802814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48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EE3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EF4"/>
    <w:rsid w:val="0081409C"/>
    <w:rsid w:val="008148C9"/>
    <w:rsid w:val="00814A47"/>
    <w:rsid w:val="00814A87"/>
    <w:rsid w:val="00814C55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0788"/>
    <w:rsid w:val="0084093E"/>
    <w:rsid w:val="00840A81"/>
    <w:rsid w:val="00841251"/>
    <w:rsid w:val="008413B2"/>
    <w:rsid w:val="0084185E"/>
    <w:rsid w:val="00841ADC"/>
    <w:rsid w:val="00841CC5"/>
    <w:rsid w:val="00841D6D"/>
    <w:rsid w:val="00841DA0"/>
    <w:rsid w:val="008428EB"/>
    <w:rsid w:val="00842C3F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4F01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57CC9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5C80"/>
    <w:rsid w:val="008663F1"/>
    <w:rsid w:val="008668BA"/>
    <w:rsid w:val="00866C23"/>
    <w:rsid w:val="00866CAE"/>
    <w:rsid w:val="00866FC2"/>
    <w:rsid w:val="008671A0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85A"/>
    <w:rsid w:val="00876C95"/>
    <w:rsid w:val="00876CBF"/>
    <w:rsid w:val="0087703E"/>
    <w:rsid w:val="008774D4"/>
    <w:rsid w:val="00877C12"/>
    <w:rsid w:val="00877E95"/>
    <w:rsid w:val="008805D7"/>
    <w:rsid w:val="008806E1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77F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6C6"/>
    <w:rsid w:val="0088678C"/>
    <w:rsid w:val="0089033E"/>
    <w:rsid w:val="00890533"/>
    <w:rsid w:val="008905DB"/>
    <w:rsid w:val="008909F8"/>
    <w:rsid w:val="00890D85"/>
    <w:rsid w:val="00891170"/>
    <w:rsid w:val="00891237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59A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CC6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71A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5C6"/>
    <w:rsid w:val="008E3843"/>
    <w:rsid w:val="008E3911"/>
    <w:rsid w:val="008E3F64"/>
    <w:rsid w:val="008E41E1"/>
    <w:rsid w:val="008E42F4"/>
    <w:rsid w:val="008E4452"/>
    <w:rsid w:val="008E4F3E"/>
    <w:rsid w:val="008E5607"/>
    <w:rsid w:val="008E58F2"/>
    <w:rsid w:val="008E60D5"/>
    <w:rsid w:val="008E6215"/>
    <w:rsid w:val="008E634F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32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1B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6CA7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CDA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92C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C3C"/>
    <w:rsid w:val="00933D56"/>
    <w:rsid w:val="00933D8D"/>
    <w:rsid w:val="0093402D"/>
    <w:rsid w:val="00934328"/>
    <w:rsid w:val="00934986"/>
    <w:rsid w:val="00934ABB"/>
    <w:rsid w:val="00934EA0"/>
    <w:rsid w:val="00935144"/>
    <w:rsid w:val="00935F6A"/>
    <w:rsid w:val="009361FE"/>
    <w:rsid w:val="009366AD"/>
    <w:rsid w:val="00936B99"/>
    <w:rsid w:val="00937029"/>
    <w:rsid w:val="009374B3"/>
    <w:rsid w:val="00937F77"/>
    <w:rsid w:val="009407B4"/>
    <w:rsid w:val="0094121B"/>
    <w:rsid w:val="00941449"/>
    <w:rsid w:val="0094148A"/>
    <w:rsid w:val="00941579"/>
    <w:rsid w:val="00941647"/>
    <w:rsid w:val="00941873"/>
    <w:rsid w:val="009420CC"/>
    <w:rsid w:val="009427B6"/>
    <w:rsid w:val="009428E8"/>
    <w:rsid w:val="00942958"/>
    <w:rsid w:val="00942C8A"/>
    <w:rsid w:val="00942E5E"/>
    <w:rsid w:val="009430B6"/>
    <w:rsid w:val="009432DF"/>
    <w:rsid w:val="009433A5"/>
    <w:rsid w:val="0094353A"/>
    <w:rsid w:val="009437BC"/>
    <w:rsid w:val="00943C04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4C5D"/>
    <w:rsid w:val="009559FB"/>
    <w:rsid w:val="009562E4"/>
    <w:rsid w:val="00956C41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4FF"/>
    <w:rsid w:val="00961FB0"/>
    <w:rsid w:val="0096219F"/>
    <w:rsid w:val="0096222D"/>
    <w:rsid w:val="009624BA"/>
    <w:rsid w:val="00963619"/>
    <w:rsid w:val="0096376A"/>
    <w:rsid w:val="00963841"/>
    <w:rsid w:val="00963B04"/>
    <w:rsid w:val="009651BA"/>
    <w:rsid w:val="0096538F"/>
    <w:rsid w:val="0096542D"/>
    <w:rsid w:val="009656EC"/>
    <w:rsid w:val="00965C40"/>
    <w:rsid w:val="009660B1"/>
    <w:rsid w:val="00966B79"/>
    <w:rsid w:val="009670E5"/>
    <w:rsid w:val="0096713A"/>
    <w:rsid w:val="0096730A"/>
    <w:rsid w:val="00967707"/>
    <w:rsid w:val="00967A0E"/>
    <w:rsid w:val="009702C9"/>
    <w:rsid w:val="00971078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D9E"/>
    <w:rsid w:val="00985EF4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684F"/>
    <w:rsid w:val="00997C3B"/>
    <w:rsid w:val="009A0835"/>
    <w:rsid w:val="009A0EBB"/>
    <w:rsid w:val="009A1039"/>
    <w:rsid w:val="009A132A"/>
    <w:rsid w:val="009A25A2"/>
    <w:rsid w:val="009A296B"/>
    <w:rsid w:val="009A3232"/>
    <w:rsid w:val="009A3B6A"/>
    <w:rsid w:val="009A3CDC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8F2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5EAC"/>
    <w:rsid w:val="009B5FD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0EB0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8C"/>
    <w:rsid w:val="009D5DEE"/>
    <w:rsid w:val="009D6F85"/>
    <w:rsid w:val="009D733C"/>
    <w:rsid w:val="009D77AD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575B"/>
    <w:rsid w:val="009E661B"/>
    <w:rsid w:val="009E6AD7"/>
    <w:rsid w:val="009E6E41"/>
    <w:rsid w:val="009E701B"/>
    <w:rsid w:val="009E7366"/>
    <w:rsid w:val="009E7625"/>
    <w:rsid w:val="009E789B"/>
    <w:rsid w:val="009E7BFF"/>
    <w:rsid w:val="009E7D8B"/>
    <w:rsid w:val="009F029C"/>
    <w:rsid w:val="009F0B0C"/>
    <w:rsid w:val="009F0E3A"/>
    <w:rsid w:val="009F11B9"/>
    <w:rsid w:val="009F2893"/>
    <w:rsid w:val="009F2A28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769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55E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33B2"/>
    <w:rsid w:val="00A23447"/>
    <w:rsid w:val="00A23465"/>
    <w:rsid w:val="00A2394D"/>
    <w:rsid w:val="00A240DB"/>
    <w:rsid w:val="00A24754"/>
    <w:rsid w:val="00A24AFC"/>
    <w:rsid w:val="00A25073"/>
    <w:rsid w:val="00A25E41"/>
    <w:rsid w:val="00A26168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26D9"/>
    <w:rsid w:val="00A32C35"/>
    <w:rsid w:val="00A337A9"/>
    <w:rsid w:val="00A33D7B"/>
    <w:rsid w:val="00A340B6"/>
    <w:rsid w:val="00A34FA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27E0"/>
    <w:rsid w:val="00A52E25"/>
    <w:rsid w:val="00A5321A"/>
    <w:rsid w:val="00A53538"/>
    <w:rsid w:val="00A54190"/>
    <w:rsid w:val="00A54201"/>
    <w:rsid w:val="00A54AD5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384"/>
    <w:rsid w:val="00A6044B"/>
    <w:rsid w:val="00A607BB"/>
    <w:rsid w:val="00A60CB5"/>
    <w:rsid w:val="00A60CF1"/>
    <w:rsid w:val="00A61580"/>
    <w:rsid w:val="00A619C6"/>
    <w:rsid w:val="00A61DB5"/>
    <w:rsid w:val="00A61E3A"/>
    <w:rsid w:val="00A6241F"/>
    <w:rsid w:val="00A62F47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6D2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50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A7E35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4608"/>
    <w:rsid w:val="00AB50F4"/>
    <w:rsid w:val="00AB6250"/>
    <w:rsid w:val="00AB63CD"/>
    <w:rsid w:val="00AB6425"/>
    <w:rsid w:val="00AB6715"/>
    <w:rsid w:val="00AB69D3"/>
    <w:rsid w:val="00AB70FE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2C9A"/>
    <w:rsid w:val="00AC33ED"/>
    <w:rsid w:val="00AC35DE"/>
    <w:rsid w:val="00AC38A9"/>
    <w:rsid w:val="00AC3C82"/>
    <w:rsid w:val="00AC41B2"/>
    <w:rsid w:val="00AC43D8"/>
    <w:rsid w:val="00AC5E7B"/>
    <w:rsid w:val="00AC696B"/>
    <w:rsid w:val="00AC6E26"/>
    <w:rsid w:val="00AC7021"/>
    <w:rsid w:val="00AC7658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B4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93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80D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8D0"/>
    <w:rsid w:val="00AF2B15"/>
    <w:rsid w:val="00AF35E6"/>
    <w:rsid w:val="00AF3F4A"/>
    <w:rsid w:val="00AF42D2"/>
    <w:rsid w:val="00AF49E1"/>
    <w:rsid w:val="00AF5802"/>
    <w:rsid w:val="00AF5846"/>
    <w:rsid w:val="00AF76F6"/>
    <w:rsid w:val="00AF7A60"/>
    <w:rsid w:val="00AF7FB1"/>
    <w:rsid w:val="00B00120"/>
    <w:rsid w:val="00B00F9E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5D27"/>
    <w:rsid w:val="00B06380"/>
    <w:rsid w:val="00B06502"/>
    <w:rsid w:val="00B0651B"/>
    <w:rsid w:val="00B0657B"/>
    <w:rsid w:val="00B065DD"/>
    <w:rsid w:val="00B069E7"/>
    <w:rsid w:val="00B06ED3"/>
    <w:rsid w:val="00B074E1"/>
    <w:rsid w:val="00B07ED0"/>
    <w:rsid w:val="00B07F97"/>
    <w:rsid w:val="00B1021A"/>
    <w:rsid w:val="00B109F1"/>
    <w:rsid w:val="00B10CC3"/>
    <w:rsid w:val="00B10D0D"/>
    <w:rsid w:val="00B10F37"/>
    <w:rsid w:val="00B110B1"/>
    <w:rsid w:val="00B11694"/>
    <w:rsid w:val="00B11955"/>
    <w:rsid w:val="00B11BF9"/>
    <w:rsid w:val="00B125EC"/>
    <w:rsid w:val="00B12F08"/>
    <w:rsid w:val="00B13244"/>
    <w:rsid w:val="00B13392"/>
    <w:rsid w:val="00B1397C"/>
    <w:rsid w:val="00B14924"/>
    <w:rsid w:val="00B14BA1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18B"/>
    <w:rsid w:val="00B263CF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4CE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3A3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2B38"/>
    <w:rsid w:val="00B5309E"/>
    <w:rsid w:val="00B530FC"/>
    <w:rsid w:val="00B53888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0E1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CAE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883"/>
    <w:rsid w:val="00B87A30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4CDB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EB1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406"/>
    <w:rsid w:val="00BA2B15"/>
    <w:rsid w:val="00BA2BFB"/>
    <w:rsid w:val="00BA2F24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3ED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CF1"/>
    <w:rsid w:val="00BB6165"/>
    <w:rsid w:val="00BB64DD"/>
    <w:rsid w:val="00BB6780"/>
    <w:rsid w:val="00BB6FED"/>
    <w:rsid w:val="00BB718D"/>
    <w:rsid w:val="00BB71F9"/>
    <w:rsid w:val="00BB768C"/>
    <w:rsid w:val="00BB798B"/>
    <w:rsid w:val="00BB79B5"/>
    <w:rsid w:val="00BC0137"/>
    <w:rsid w:val="00BC08E4"/>
    <w:rsid w:val="00BC0CDA"/>
    <w:rsid w:val="00BC1492"/>
    <w:rsid w:val="00BC159F"/>
    <w:rsid w:val="00BC1AA9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B39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89F"/>
    <w:rsid w:val="00BD7EA4"/>
    <w:rsid w:val="00BE010C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138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9CF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C14"/>
    <w:rsid w:val="00BF3DBD"/>
    <w:rsid w:val="00BF4ACE"/>
    <w:rsid w:val="00BF5414"/>
    <w:rsid w:val="00BF546E"/>
    <w:rsid w:val="00BF5778"/>
    <w:rsid w:val="00BF5FAF"/>
    <w:rsid w:val="00BF60F0"/>
    <w:rsid w:val="00BF611B"/>
    <w:rsid w:val="00BF62D8"/>
    <w:rsid w:val="00BF643E"/>
    <w:rsid w:val="00BF6C25"/>
    <w:rsid w:val="00BF77E7"/>
    <w:rsid w:val="00C00188"/>
    <w:rsid w:val="00C00213"/>
    <w:rsid w:val="00C0060D"/>
    <w:rsid w:val="00C009CF"/>
    <w:rsid w:val="00C00FC4"/>
    <w:rsid w:val="00C0190B"/>
    <w:rsid w:val="00C01ECA"/>
    <w:rsid w:val="00C020AD"/>
    <w:rsid w:val="00C03E66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2DA"/>
    <w:rsid w:val="00C21633"/>
    <w:rsid w:val="00C2211C"/>
    <w:rsid w:val="00C23495"/>
    <w:rsid w:val="00C255DD"/>
    <w:rsid w:val="00C25A5B"/>
    <w:rsid w:val="00C25CA4"/>
    <w:rsid w:val="00C25D54"/>
    <w:rsid w:val="00C25D94"/>
    <w:rsid w:val="00C2664F"/>
    <w:rsid w:val="00C26FB0"/>
    <w:rsid w:val="00C2716E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DD7"/>
    <w:rsid w:val="00C47F38"/>
    <w:rsid w:val="00C503AB"/>
    <w:rsid w:val="00C507F9"/>
    <w:rsid w:val="00C5218A"/>
    <w:rsid w:val="00C522CB"/>
    <w:rsid w:val="00C522DA"/>
    <w:rsid w:val="00C522FF"/>
    <w:rsid w:val="00C52434"/>
    <w:rsid w:val="00C527B6"/>
    <w:rsid w:val="00C527DA"/>
    <w:rsid w:val="00C52B62"/>
    <w:rsid w:val="00C52D22"/>
    <w:rsid w:val="00C531B4"/>
    <w:rsid w:val="00C53463"/>
    <w:rsid w:val="00C53FC1"/>
    <w:rsid w:val="00C549A4"/>
    <w:rsid w:val="00C549D5"/>
    <w:rsid w:val="00C55087"/>
    <w:rsid w:val="00C5668A"/>
    <w:rsid w:val="00C568DB"/>
    <w:rsid w:val="00C56E30"/>
    <w:rsid w:val="00C57312"/>
    <w:rsid w:val="00C577BF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2D5"/>
    <w:rsid w:val="00C713FC"/>
    <w:rsid w:val="00C7145B"/>
    <w:rsid w:val="00C71534"/>
    <w:rsid w:val="00C7190E"/>
    <w:rsid w:val="00C72236"/>
    <w:rsid w:val="00C72530"/>
    <w:rsid w:val="00C726D3"/>
    <w:rsid w:val="00C727AB"/>
    <w:rsid w:val="00C72C9F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4F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4EDA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775"/>
    <w:rsid w:val="00CA28F1"/>
    <w:rsid w:val="00CA2EC3"/>
    <w:rsid w:val="00CA3007"/>
    <w:rsid w:val="00CA303E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0DC6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B72E4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4C5"/>
    <w:rsid w:val="00CD2784"/>
    <w:rsid w:val="00CD3582"/>
    <w:rsid w:val="00CD3685"/>
    <w:rsid w:val="00CD374E"/>
    <w:rsid w:val="00CD3BC8"/>
    <w:rsid w:val="00CD3DA7"/>
    <w:rsid w:val="00CD425F"/>
    <w:rsid w:val="00CD58B8"/>
    <w:rsid w:val="00CD6117"/>
    <w:rsid w:val="00CD6176"/>
    <w:rsid w:val="00CD6887"/>
    <w:rsid w:val="00CD6B99"/>
    <w:rsid w:val="00CD72EB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1F9B"/>
    <w:rsid w:val="00D02684"/>
    <w:rsid w:val="00D02966"/>
    <w:rsid w:val="00D032A4"/>
    <w:rsid w:val="00D03E6C"/>
    <w:rsid w:val="00D04092"/>
    <w:rsid w:val="00D04160"/>
    <w:rsid w:val="00D04285"/>
    <w:rsid w:val="00D04D18"/>
    <w:rsid w:val="00D05102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40B"/>
    <w:rsid w:val="00D20680"/>
    <w:rsid w:val="00D20FF6"/>
    <w:rsid w:val="00D2139F"/>
    <w:rsid w:val="00D21EFC"/>
    <w:rsid w:val="00D21FBD"/>
    <w:rsid w:val="00D227B5"/>
    <w:rsid w:val="00D2308A"/>
    <w:rsid w:val="00D23582"/>
    <w:rsid w:val="00D26D40"/>
    <w:rsid w:val="00D27F09"/>
    <w:rsid w:val="00D30D42"/>
    <w:rsid w:val="00D30ED0"/>
    <w:rsid w:val="00D31027"/>
    <w:rsid w:val="00D31220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5DF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23F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4C"/>
    <w:rsid w:val="00D56CE2"/>
    <w:rsid w:val="00D56FD8"/>
    <w:rsid w:val="00D5703C"/>
    <w:rsid w:val="00D57050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73F"/>
    <w:rsid w:val="00D63F06"/>
    <w:rsid w:val="00D63FCD"/>
    <w:rsid w:val="00D6472E"/>
    <w:rsid w:val="00D65244"/>
    <w:rsid w:val="00D65255"/>
    <w:rsid w:val="00D65531"/>
    <w:rsid w:val="00D65B72"/>
    <w:rsid w:val="00D660F9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C19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13C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62C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3B76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7CF"/>
    <w:rsid w:val="00DB0AB4"/>
    <w:rsid w:val="00DB0B4E"/>
    <w:rsid w:val="00DB0DAC"/>
    <w:rsid w:val="00DB0F6E"/>
    <w:rsid w:val="00DB145D"/>
    <w:rsid w:val="00DB1ED6"/>
    <w:rsid w:val="00DB1FDE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13E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6F37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1E03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1B7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4A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665"/>
    <w:rsid w:val="00DF1F30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0C08"/>
    <w:rsid w:val="00E01164"/>
    <w:rsid w:val="00E01D77"/>
    <w:rsid w:val="00E02001"/>
    <w:rsid w:val="00E02EDA"/>
    <w:rsid w:val="00E02EF6"/>
    <w:rsid w:val="00E034A8"/>
    <w:rsid w:val="00E035A0"/>
    <w:rsid w:val="00E036A1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BEA"/>
    <w:rsid w:val="00E04C07"/>
    <w:rsid w:val="00E054F9"/>
    <w:rsid w:val="00E05EEC"/>
    <w:rsid w:val="00E0657B"/>
    <w:rsid w:val="00E06617"/>
    <w:rsid w:val="00E07284"/>
    <w:rsid w:val="00E07440"/>
    <w:rsid w:val="00E0771D"/>
    <w:rsid w:val="00E07A9E"/>
    <w:rsid w:val="00E07DC3"/>
    <w:rsid w:val="00E10EE9"/>
    <w:rsid w:val="00E1187C"/>
    <w:rsid w:val="00E135EB"/>
    <w:rsid w:val="00E13A23"/>
    <w:rsid w:val="00E14050"/>
    <w:rsid w:val="00E14490"/>
    <w:rsid w:val="00E1484A"/>
    <w:rsid w:val="00E14B02"/>
    <w:rsid w:val="00E14D08"/>
    <w:rsid w:val="00E155FA"/>
    <w:rsid w:val="00E1605A"/>
    <w:rsid w:val="00E16191"/>
    <w:rsid w:val="00E16267"/>
    <w:rsid w:val="00E16353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5B8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233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4D09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3FE6"/>
    <w:rsid w:val="00E5431E"/>
    <w:rsid w:val="00E54485"/>
    <w:rsid w:val="00E54B6A"/>
    <w:rsid w:val="00E54BEA"/>
    <w:rsid w:val="00E54C21"/>
    <w:rsid w:val="00E5530C"/>
    <w:rsid w:val="00E55EC8"/>
    <w:rsid w:val="00E56D00"/>
    <w:rsid w:val="00E56FE9"/>
    <w:rsid w:val="00E572DD"/>
    <w:rsid w:val="00E57F16"/>
    <w:rsid w:val="00E57F90"/>
    <w:rsid w:val="00E608A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4F39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390"/>
    <w:rsid w:val="00E81D90"/>
    <w:rsid w:val="00E81F94"/>
    <w:rsid w:val="00E82676"/>
    <w:rsid w:val="00E828A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0C7B"/>
    <w:rsid w:val="00E910A3"/>
    <w:rsid w:val="00E91AE8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5E33"/>
    <w:rsid w:val="00EA62DA"/>
    <w:rsid w:val="00EA6556"/>
    <w:rsid w:val="00EA6B9B"/>
    <w:rsid w:val="00EA6C03"/>
    <w:rsid w:val="00EA7602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8A5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B68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2D9"/>
    <w:rsid w:val="00EC646A"/>
    <w:rsid w:val="00EC64BA"/>
    <w:rsid w:val="00EC6B05"/>
    <w:rsid w:val="00EC6CCB"/>
    <w:rsid w:val="00EC6E8F"/>
    <w:rsid w:val="00EC77E0"/>
    <w:rsid w:val="00EC7964"/>
    <w:rsid w:val="00ED110C"/>
    <w:rsid w:val="00ED1655"/>
    <w:rsid w:val="00ED174A"/>
    <w:rsid w:val="00ED1C04"/>
    <w:rsid w:val="00ED1EF7"/>
    <w:rsid w:val="00ED237F"/>
    <w:rsid w:val="00ED24C9"/>
    <w:rsid w:val="00ED25EC"/>
    <w:rsid w:val="00ED29F3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1D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AD9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68"/>
    <w:rsid w:val="00EE49F0"/>
    <w:rsid w:val="00EE5145"/>
    <w:rsid w:val="00EE51DA"/>
    <w:rsid w:val="00EE59CA"/>
    <w:rsid w:val="00EE5BF9"/>
    <w:rsid w:val="00EE5F80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773"/>
    <w:rsid w:val="00EF1B8A"/>
    <w:rsid w:val="00EF1BCF"/>
    <w:rsid w:val="00EF22F6"/>
    <w:rsid w:val="00EF25EC"/>
    <w:rsid w:val="00EF2E80"/>
    <w:rsid w:val="00EF32F9"/>
    <w:rsid w:val="00EF3362"/>
    <w:rsid w:val="00EF35FC"/>
    <w:rsid w:val="00EF429A"/>
    <w:rsid w:val="00EF4414"/>
    <w:rsid w:val="00EF4883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4E2D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4F61"/>
    <w:rsid w:val="00F35693"/>
    <w:rsid w:val="00F35E21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DE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05E5"/>
    <w:rsid w:val="00F6164B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636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59F"/>
    <w:rsid w:val="00F75649"/>
    <w:rsid w:val="00F75EC6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49E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6ED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42D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596"/>
    <w:rsid w:val="00FA3F7B"/>
    <w:rsid w:val="00FA4313"/>
    <w:rsid w:val="00FA44DB"/>
    <w:rsid w:val="00FA4608"/>
    <w:rsid w:val="00FA5269"/>
    <w:rsid w:val="00FA5648"/>
    <w:rsid w:val="00FA61C0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21A7"/>
    <w:rsid w:val="00FB3D90"/>
    <w:rsid w:val="00FB3F0A"/>
    <w:rsid w:val="00FB3F24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3E3E"/>
    <w:rsid w:val="00FD4305"/>
    <w:rsid w:val="00FD48D9"/>
    <w:rsid w:val="00FD4AFA"/>
    <w:rsid w:val="00FD4C01"/>
    <w:rsid w:val="00FD51DE"/>
    <w:rsid w:val="00FD5C95"/>
    <w:rsid w:val="00FD6EA0"/>
    <w:rsid w:val="00FD72B5"/>
    <w:rsid w:val="00FD74F9"/>
    <w:rsid w:val="00FE0795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52B"/>
    <w:rsid w:val="00FE7674"/>
    <w:rsid w:val="00FE781F"/>
    <w:rsid w:val="00FF052E"/>
    <w:rsid w:val="00FF057F"/>
    <w:rsid w:val="00FF07D4"/>
    <w:rsid w:val="00FF0D2B"/>
    <w:rsid w:val="00FF22E9"/>
    <w:rsid w:val="00FF23CF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04EF5"/>
  <w15:docId w15:val="{9AB8BF85-0EF2-4E2A-AA8E-4134A33E6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CD58B8"/>
    <w:pPr>
      <w:spacing w:before="120"/>
    </w:pPr>
    <w:rPr>
      <w:rFonts w:ascii="Arial" w:eastAsia="Times New Roman" w:hAnsi="Arial"/>
      <w:sz w:val="22"/>
      <w:szCs w:val="24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Заголовок Знак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2"/>
      <w:szCs w:val="22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link w:val="af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12">
    <w:name w:val="Заголовок1"/>
    <w:basedOn w:val="a6"/>
    <w:next w:val="af2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2">
    <w:name w:val="Body Text"/>
    <w:basedOn w:val="a6"/>
    <w:link w:val="af3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3">
    <w:name w:val="Основной текст Знак"/>
    <w:link w:val="af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4">
    <w:name w:val="List"/>
    <w:basedOn w:val="af2"/>
    <w:rsid w:val="008324F0"/>
    <w:rPr>
      <w:rFonts w:ascii="Arial" w:hAnsi="Arial" w:cs="Tahoma"/>
    </w:rPr>
  </w:style>
  <w:style w:type="paragraph" w:customStyle="1" w:styleId="13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5">
    <w:name w:val="Body Text Indent"/>
    <w:basedOn w:val="a6"/>
    <w:link w:val="af6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6">
    <w:name w:val="Основной текст с отступом Знак"/>
    <w:link w:val="af5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7">
    <w:name w:val="Balloon Text"/>
    <w:basedOn w:val="a6"/>
    <w:link w:val="af8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8">
    <w:name w:val="Текст выноски Знак"/>
    <w:link w:val="af7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9">
    <w:name w:val="footer"/>
    <w:basedOn w:val="a6"/>
    <w:link w:val="afa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a">
    <w:name w:val="Нижний колонтитул Знак"/>
    <w:link w:val="af9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b">
    <w:name w:val="Subtitle"/>
    <w:basedOn w:val="12"/>
    <w:next w:val="af2"/>
    <w:link w:val="afc"/>
    <w:qFormat/>
    <w:rsid w:val="008324F0"/>
    <w:pPr>
      <w:jc w:val="center"/>
    </w:pPr>
    <w:rPr>
      <w:i/>
      <w:iCs/>
    </w:rPr>
  </w:style>
  <w:style w:type="character" w:customStyle="1" w:styleId="afc">
    <w:name w:val="Подзаголовок Знак"/>
    <w:link w:val="afb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d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e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">
    <w:name w:val="Заголовок таблицы"/>
    <w:basedOn w:val="afe"/>
    <w:rsid w:val="008324F0"/>
    <w:pPr>
      <w:jc w:val="center"/>
    </w:pPr>
    <w:rPr>
      <w:b/>
      <w:bCs/>
    </w:rPr>
  </w:style>
  <w:style w:type="paragraph" w:customStyle="1" w:styleId="aff0">
    <w:name w:val="Содержимое врезки"/>
    <w:basedOn w:val="af2"/>
    <w:rsid w:val="008324F0"/>
  </w:style>
  <w:style w:type="character" w:customStyle="1" w:styleId="22">
    <w:name w:val="Основной текст с отступом 2 Знак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50">
    <w:name w:val="Заголовок 5 Знак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16">
    <w:name w:val="Знак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1">
    <w:name w:val="Знак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2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8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3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4">
    <w:name w:val="Table Grid"/>
    <w:basedOn w:val="a8"/>
    <w:uiPriority w:val="59"/>
    <w:rsid w:val="002233A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17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7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5">
    <w:name w:val="caption"/>
    <w:basedOn w:val="a6"/>
    <w:next w:val="afb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WW8Num13z3">
    <w:name w:val="WW8Num13z3"/>
    <w:rsid w:val="008F3A32"/>
    <w:rPr>
      <w:rFonts w:ascii="Symbol" w:hAnsi="Symbol" w:cs="Symbol"/>
    </w:rPr>
  </w:style>
  <w:style w:type="character" w:customStyle="1" w:styleId="aff6">
    <w:name w:val="Заголовок сообщения (текст)"/>
    <w:rsid w:val="00671F57"/>
    <w:rPr>
      <w:rFonts w:ascii="Arial Black" w:hAnsi="Arial Black"/>
      <w:spacing w:val="-1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9543E-BC33-4824-8D3C-86B5CCAD6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10</Pages>
  <Words>2140</Words>
  <Characters>12199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GruzdevAA</cp:lastModifiedBy>
  <cp:revision>21</cp:revision>
  <cp:lastPrinted>2017-11-27T12:52:00Z</cp:lastPrinted>
  <dcterms:created xsi:type="dcterms:W3CDTF">2017-11-17T11:08:00Z</dcterms:created>
  <dcterms:modified xsi:type="dcterms:W3CDTF">2017-12-08T11:39:00Z</dcterms:modified>
</cp:coreProperties>
</file>